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E968B0" w14:textId="77777777" w:rsidR="009F547A" w:rsidRDefault="009F547A" w:rsidP="00AA02D9">
      <w:pPr>
        <w:pStyle w:val="Nadpis1"/>
        <w:numPr>
          <w:ilvl w:val="0"/>
          <w:numId w:val="0"/>
        </w:numPr>
        <w:jc w:val="center"/>
        <w:rPr>
          <w:rFonts w:ascii="Arial" w:hAnsi="Arial" w:cs="Arial"/>
          <w:sz w:val="26"/>
          <w:szCs w:val="26"/>
        </w:rPr>
      </w:pPr>
    </w:p>
    <w:p w14:paraId="19558847" w14:textId="19450BFB"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F21F43" w:rsidRDefault="00392621" w:rsidP="002C48E7">
      <w:pPr>
        <w:jc w:val="center"/>
        <w:rPr>
          <w:rFonts w:ascii="Arial" w:hAnsi="Arial" w:cs="Arial"/>
          <w:sz w:val="22"/>
          <w:szCs w:val="22"/>
        </w:rPr>
      </w:pPr>
      <w:r w:rsidRPr="00F21F43">
        <w:rPr>
          <w:rFonts w:ascii="Arial" w:hAnsi="Arial" w:cs="Arial"/>
          <w:sz w:val="22"/>
          <w:szCs w:val="22"/>
        </w:rPr>
        <w:t xml:space="preserve">uzavřená podle § </w:t>
      </w:r>
      <w:r w:rsidR="00AA02D9" w:rsidRPr="00F21F43">
        <w:rPr>
          <w:rFonts w:ascii="Arial" w:hAnsi="Arial" w:cs="Arial"/>
          <w:sz w:val="22"/>
          <w:szCs w:val="22"/>
        </w:rPr>
        <w:t>2430</w:t>
      </w:r>
      <w:r w:rsidRPr="00F21F43">
        <w:rPr>
          <w:rFonts w:ascii="Arial" w:hAnsi="Arial" w:cs="Arial"/>
          <w:sz w:val="22"/>
          <w:szCs w:val="22"/>
        </w:rPr>
        <w:t xml:space="preserve"> a násl. zákon</w:t>
      </w:r>
      <w:r w:rsidR="00120A7B" w:rsidRPr="00F21F43">
        <w:rPr>
          <w:rFonts w:ascii="Arial" w:hAnsi="Arial" w:cs="Arial"/>
          <w:sz w:val="22"/>
          <w:szCs w:val="22"/>
        </w:rPr>
        <w:t>a</w:t>
      </w:r>
      <w:r w:rsidRPr="00F21F43">
        <w:rPr>
          <w:rFonts w:ascii="Arial" w:hAnsi="Arial" w:cs="Arial"/>
          <w:sz w:val="22"/>
          <w:szCs w:val="22"/>
        </w:rPr>
        <w:t xml:space="preserve"> číslo </w:t>
      </w:r>
      <w:r w:rsidR="00AA02D9" w:rsidRPr="00F21F43">
        <w:rPr>
          <w:rFonts w:ascii="Arial" w:hAnsi="Arial" w:cs="Arial"/>
          <w:sz w:val="22"/>
          <w:szCs w:val="22"/>
        </w:rPr>
        <w:t>89/2012</w:t>
      </w:r>
      <w:r w:rsidRPr="00F21F43">
        <w:rPr>
          <w:rFonts w:ascii="Arial" w:hAnsi="Arial" w:cs="Arial"/>
          <w:sz w:val="22"/>
          <w:szCs w:val="22"/>
        </w:rPr>
        <w:t xml:space="preserve"> Sb., </w:t>
      </w:r>
      <w:r w:rsidR="00120A7B" w:rsidRPr="00F21F43">
        <w:rPr>
          <w:rFonts w:ascii="Arial" w:hAnsi="Arial" w:cs="Arial"/>
          <w:sz w:val="22"/>
          <w:szCs w:val="22"/>
        </w:rPr>
        <w:t xml:space="preserve">občanský zákoník, </w:t>
      </w:r>
      <w:r w:rsidRPr="00F21F43">
        <w:rPr>
          <w:rFonts w:ascii="Arial" w:hAnsi="Arial" w:cs="Arial"/>
          <w:sz w:val="22"/>
          <w:szCs w:val="22"/>
        </w:rPr>
        <w:t>v</w:t>
      </w:r>
      <w:r w:rsidR="00705D93" w:rsidRPr="00F21F43">
        <w:rPr>
          <w:rFonts w:ascii="Arial" w:hAnsi="Arial" w:cs="Arial"/>
          <w:sz w:val="22"/>
          <w:szCs w:val="22"/>
        </w:rPr>
        <w:t>e znění pozdějších předpisů</w:t>
      </w:r>
      <w:r w:rsidRPr="00F21F43">
        <w:rPr>
          <w:rFonts w:ascii="Arial" w:hAnsi="Arial" w:cs="Arial"/>
          <w:sz w:val="22"/>
          <w:szCs w:val="22"/>
        </w:rPr>
        <w:t> </w:t>
      </w:r>
      <w:r w:rsidR="008F454A" w:rsidRPr="00F21F43">
        <w:rPr>
          <w:rFonts w:ascii="Arial" w:hAnsi="Arial" w:cs="Arial"/>
          <w:sz w:val="22"/>
          <w:szCs w:val="22"/>
        </w:rPr>
        <w:t xml:space="preserve">(dále jen </w:t>
      </w:r>
      <w:r w:rsidR="0069369A" w:rsidRPr="00F21F43">
        <w:rPr>
          <w:rFonts w:ascii="Arial" w:hAnsi="Arial" w:cs="Arial"/>
          <w:sz w:val="22"/>
          <w:szCs w:val="22"/>
        </w:rPr>
        <w:t>„</w:t>
      </w:r>
      <w:r w:rsidR="008F454A" w:rsidRPr="00F21F43">
        <w:rPr>
          <w:rFonts w:ascii="Arial" w:hAnsi="Arial" w:cs="Arial"/>
          <w:sz w:val="22"/>
          <w:szCs w:val="22"/>
        </w:rPr>
        <w:t>občanský zákoník</w:t>
      </w:r>
      <w:r w:rsidR="0069369A" w:rsidRPr="00F21F43">
        <w:rPr>
          <w:rFonts w:ascii="Arial" w:hAnsi="Arial" w:cs="Arial"/>
          <w:sz w:val="22"/>
          <w:szCs w:val="22"/>
        </w:rPr>
        <w:t>“</w:t>
      </w:r>
      <w:r w:rsidR="008F454A" w:rsidRPr="00F21F43">
        <w:rPr>
          <w:rFonts w:ascii="Arial" w:hAnsi="Arial" w:cs="Arial"/>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668C80DF" w:rsidR="00FE167B" w:rsidRPr="0051797D" w:rsidRDefault="00D72CAC" w:rsidP="00C3687C">
      <w:pPr>
        <w:jc w:val="center"/>
        <w:rPr>
          <w:rFonts w:ascii="Arial" w:hAnsi="Arial" w:cs="Arial"/>
          <w:b/>
          <w:sz w:val="22"/>
          <w:szCs w:val="22"/>
        </w:rPr>
      </w:pPr>
      <w:r w:rsidRPr="00D72CAC">
        <w:rPr>
          <w:rFonts w:ascii="Arial" w:hAnsi="Arial" w:cs="Arial"/>
          <w:b/>
          <w:sz w:val="22"/>
          <w:szCs w:val="22"/>
        </w:rPr>
        <w:t>II/348 Dobronín, průtah</w:t>
      </w:r>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77777777"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14:paraId="0F09CAFA" w14:textId="502462CD"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371EB5">
        <w:rPr>
          <w:rFonts w:ascii="Arial" w:eastAsia="MS Mincho" w:hAnsi="Arial" w:cs="Arial"/>
          <w:sz w:val="22"/>
          <w:szCs w:val="22"/>
        </w:rPr>
        <w:t>6</w:t>
      </w:r>
      <w:r w:rsidR="00C7181C" w:rsidRPr="00D107EF">
        <w:rPr>
          <w:rFonts w:ascii="Arial" w:eastAsia="MS Mincho" w:hAnsi="Arial" w:cs="Arial"/>
          <w:sz w:val="22"/>
          <w:szCs w:val="22"/>
        </w:rPr>
        <w:t xml:space="preserve"> </w:t>
      </w:r>
      <w:r w:rsidR="00371EB5">
        <w:rPr>
          <w:rFonts w:ascii="Arial" w:eastAsia="MS Mincho" w:hAnsi="Arial" w:cs="Arial"/>
          <w:sz w:val="22"/>
          <w:szCs w:val="22"/>
        </w:rPr>
        <w:t>01</w:t>
      </w:r>
      <w:r w:rsidR="00C7181C" w:rsidRPr="00D107EF">
        <w:rPr>
          <w:rFonts w:ascii="Arial" w:eastAsia="MS Mincho" w:hAnsi="Arial" w:cs="Arial"/>
          <w:sz w:val="22"/>
          <w:szCs w:val="22"/>
        </w:rPr>
        <w:t xml:space="preserve"> Jihlava</w:t>
      </w:r>
    </w:p>
    <w:p w14:paraId="05BC93B8" w14:textId="687C1C9D"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7AA7A679" w14:textId="4E5C3817"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I</w:t>
      </w:r>
      <w:r>
        <w:rPr>
          <w:rFonts w:ascii="Arial" w:eastAsia="MS Mincho" w:hAnsi="Arial" w:cs="Arial"/>
          <w:sz w:val="22"/>
        </w:rPr>
        <w:t>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5A5F9158"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D72CAC" w:rsidRPr="00D72CAC">
        <w:rPr>
          <w:rFonts w:ascii="Arial" w:eastAsia="MS Mincho" w:hAnsi="Arial" w:cs="Arial"/>
          <w:sz w:val="22"/>
          <w:szCs w:val="22"/>
        </w:rPr>
        <w:t>Ing. Iveta Hartmanová Pavlů</w:t>
      </w:r>
      <w:r w:rsidR="00C7181C" w:rsidRPr="005C1B65">
        <w:rPr>
          <w:rFonts w:ascii="Arial" w:eastAsia="MS Mincho" w:hAnsi="Arial" w:cs="Arial"/>
          <w:sz w:val="22"/>
          <w:szCs w:val="22"/>
        </w:rPr>
        <w:t xml:space="preserve">, Ing. </w:t>
      </w:r>
      <w:r w:rsidR="00371EB5">
        <w:rPr>
          <w:rFonts w:ascii="Arial" w:eastAsia="MS Mincho" w:hAnsi="Arial" w:cs="Arial"/>
          <w:sz w:val="22"/>
          <w:szCs w:val="22"/>
        </w:rPr>
        <w:t>Stanislav Juránek</w:t>
      </w:r>
    </w:p>
    <w:p w14:paraId="399E5D29" w14:textId="37E57B62"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702A2C">
        <w:rPr>
          <w:rFonts w:ascii="Arial" w:hAnsi="Arial" w:cs="Arial"/>
          <w:sz w:val="22"/>
          <w:szCs w:val="22"/>
        </w:rPr>
        <w:t>Komerční banka</w:t>
      </w:r>
      <w:r w:rsidR="00C7181C" w:rsidRPr="005C1B65">
        <w:rPr>
          <w:rFonts w:ascii="Arial" w:hAnsi="Arial" w:cs="Arial"/>
          <w:sz w:val="22"/>
          <w:szCs w:val="22"/>
        </w:rPr>
        <w:t xml:space="preserve">   </w:t>
      </w:r>
    </w:p>
    <w:p w14:paraId="0B68B647" w14:textId="243D2071"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702A2C" w:rsidRPr="00702A2C">
        <w:rPr>
          <w:rFonts w:ascii="Arial" w:hAnsi="Arial" w:cs="Arial"/>
          <w:sz w:val="22"/>
          <w:szCs w:val="22"/>
        </w:rPr>
        <w:t>123-6403810267/0100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452A05D4"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(vyplní účastník zadávacího řízení)</w:t>
      </w:r>
    </w:p>
    <w:p w14:paraId="78C2E8B8" w14:textId="1ED4CF40"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0C11A6">
        <w:rPr>
          <w:rFonts w:ascii="Arial" w:hAnsi="Arial" w:cs="Arial"/>
          <w:sz w:val="22"/>
          <w:szCs w:val="22"/>
        </w:rPr>
        <w:t xml:space="preserve"> </w:t>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221F3374"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7777777" w:rsidR="00637C60" w:rsidRPr="005C1B65" w:rsidRDefault="00637C60" w:rsidP="00637C60">
      <w:pPr>
        <w:pStyle w:val="Zkladntextodsazen21"/>
        <w:ind w:left="0" w:firstLine="0"/>
        <w:rPr>
          <w:rFonts w:ascii="Arial" w:hAnsi="Arial" w:cs="Arial"/>
          <w:sz w:val="22"/>
          <w:szCs w:val="22"/>
        </w:rPr>
      </w:pPr>
    </w:p>
    <w:p w14:paraId="6B2244B6" w14:textId="0DE411B2" w:rsidR="00C56BB7" w:rsidRPr="00C56BB7" w:rsidRDefault="00637C60" w:rsidP="00C56BB7">
      <w:pPr>
        <w:pStyle w:val="Zkladntextodsazen21"/>
        <w:numPr>
          <w:ilvl w:val="1"/>
          <w:numId w:val="19"/>
        </w:numPr>
        <w:rPr>
          <w:rFonts w:ascii="Arial" w:hAnsi="Arial" w:cs="Arial"/>
          <w:sz w:val="22"/>
          <w:szCs w:val="22"/>
        </w:rPr>
      </w:pPr>
      <w:r w:rsidRPr="00C56BB7">
        <w:rPr>
          <w:rFonts w:ascii="Arial" w:hAnsi="Arial" w:cs="Arial"/>
          <w:sz w:val="22"/>
          <w:szCs w:val="22"/>
        </w:rPr>
        <w:t xml:space="preserve">Výkon </w:t>
      </w:r>
      <w:r w:rsidR="00A53178" w:rsidRPr="00C56BB7">
        <w:rPr>
          <w:rFonts w:ascii="Arial" w:hAnsi="Arial" w:cs="Arial"/>
          <w:sz w:val="22"/>
          <w:szCs w:val="22"/>
        </w:rPr>
        <w:t xml:space="preserve">činnosti </w:t>
      </w:r>
      <w:r w:rsidRPr="00C56BB7">
        <w:rPr>
          <w:rFonts w:ascii="Arial" w:hAnsi="Arial" w:cs="Arial"/>
          <w:sz w:val="22"/>
          <w:szCs w:val="22"/>
        </w:rPr>
        <w:t xml:space="preserve">koordinátora bezpečnosti a ochrany zdraví při práci na staveništi (dále jen “koordinátor BOZP“) bude </w:t>
      </w:r>
      <w:r w:rsidR="00A53178" w:rsidRPr="00C56BB7">
        <w:rPr>
          <w:rFonts w:ascii="Arial" w:hAnsi="Arial" w:cs="Arial"/>
          <w:sz w:val="22"/>
          <w:szCs w:val="22"/>
        </w:rPr>
        <w:t xml:space="preserve">prováděn </w:t>
      </w:r>
      <w:r w:rsidRPr="00C56BB7">
        <w:rPr>
          <w:rFonts w:ascii="Arial" w:hAnsi="Arial" w:cs="Arial"/>
          <w:sz w:val="22"/>
          <w:szCs w:val="22"/>
        </w:rPr>
        <w:t>na stavbě</w:t>
      </w:r>
      <w:r w:rsidR="00074E18" w:rsidRPr="00C56BB7">
        <w:rPr>
          <w:rFonts w:ascii="Arial" w:hAnsi="Arial" w:cs="Arial"/>
          <w:sz w:val="22"/>
          <w:szCs w:val="22"/>
        </w:rPr>
        <w:t xml:space="preserve"> </w:t>
      </w:r>
      <w:r w:rsidR="00D72CAC" w:rsidRPr="00C56BB7">
        <w:rPr>
          <w:rFonts w:ascii="Arial" w:hAnsi="Arial" w:cs="Arial"/>
          <w:sz w:val="22"/>
          <w:szCs w:val="22"/>
        </w:rPr>
        <w:t>II/348 Dobronín, průtah</w:t>
      </w:r>
      <w:r w:rsidR="00C9452E" w:rsidRPr="00C56BB7">
        <w:rPr>
          <w:rFonts w:ascii="Arial" w:hAnsi="Arial" w:cs="Arial"/>
          <w:sz w:val="22"/>
          <w:szCs w:val="22"/>
        </w:rPr>
        <w:t xml:space="preserve">, která bude realizována dle projektové dokumentace </w:t>
      </w:r>
      <w:r w:rsidR="00C56BB7" w:rsidRPr="00C56BB7">
        <w:rPr>
          <w:rFonts w:ascii="Arial" w:hAnsi="Arial" w:cs="Arial"/>
          <w:sz w:val="22"/>
          <w:szCs w:val="22"/>
        </w:rPr>
        <w:t xml:space="preserve">II/348 Dobronín – průtah, PD zpracované ve stupni PDPS společností </w:t>
      </w:r>
      <w:r w:rsidR="00C56BB7" w:rsidRPr="00C56BB7">
        <w:rPr>
          <w:rFonts w:ascii="Arial" w:hAnsi="Arial" w:cs="Arial"/>
          <w:sz w:val="22"/>
          <w:szCs w:val="22"/>
        </w:rPr>
        <w:lastRenderedPageBreak/>
        <w:t>DOPRAPLAN s.r.o., Přemyslovců 462/6, 709 00 Ostrava – Mariánské Hory, IČO 05411572 v říjnu 2022</w:t>
      </w:r>
      <w:r w:rsidR="00C56BB7" w:rsidRPr="00C56BB7">
        <w:rPr>
          <w:rFonts w:ascii="Arial" w:hAnsi="Arial" w:cs="Arial"/>
          <w:sz w:val="22"/>
          <w:szCs w:val="22"/>
        </w:rPr>
        <w:t xml:space="preserve"> a dle projektové dokumentace </w:t>
      </w:r>
      <w:r w:rsidR="00C56BB7" w:rsidRPr="00C56BB7">
        <w:rPr>
          <w:rFonts w:ascii="Arial" w:hAnsi="Arial" w:cs="Arial"/>
          <w:sz w:val="22"/>
          <w:szCs w:val="22"/>
        </w:rPr>
        <w:t>II/348 Dobronín – most ev. č. 348-008 zpracované ve stupni PDPS společností Projekční kancelář PRIS spol. s r.o., Osová 20, 625 00 Brno, IČO 46974806 v březnu 2020.</w:t>
      </w:r>
    </w:p>
    <w:p w14:paraId="2CEE0D1E" w14:textId="77777777" w:rsidR="00C56BB7" w:rsidRPr="001A2324" w:rsidRDefault="00C56BB7" w:rsidP="00C56BB7">
      <w:pPr>
        <w:pStyle w:val="Zkladntextodsazen21"/>
        <w:suppressAutoHyphens w:val="0"/>
        <w:spacing w:line="264" w:lineRule="auto"/>
        <w:rPr>
          <w:rFonts w:ascii="Arial" w:hAnsi="Arial" w:cs="Arial"/>
          <w:sz w:val="22"/>
        </w:rPr>
      </w:pPr>
    </w:p>
    <w:p w14:paraId="189133BD" w14:textId="77777777"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0D1D9182" w14:textId="5FE3C16D" w:rsidR="008F46D3" w:rsidRDefault="008F46D3" w:rsidP="00344121">
      <w:pPr>
        <w:pStyle w:val="Bntext2"/>
        <w:ind w:left="284" w:hanging="142"/>
        <w:rPr>
          <w:rFonts w:cs="Arial"/>
          <w:szCs w:val="22"/>
        </w:rPr>
      </w:pPr>
    </w:p>
    <w:p w14:paraId="3F806503" w14:textId="15B92335" w:rsidR="009F547A" w:rsidRDefault="009F547A" w:rsidP="00344121">
      <w:pPr>
        <w:pStyle w:val="Bntext2"/>
        <w:ind w:left="284" w:hanging="142"/>
        <w:rPr>
          <w:rFonts w:cs="Arial"/>
          <w:szCs w:val="22"/>
        </w:rPr>
      </w:pPr>
    </w:p>
    <w:p w14:paraId="7A886C23" w14:textId="5E658B09" w:rsidR="009F547A" w:rsidRDefault="009F547A" w:rsidP="00344121">
      <w:pPr>
        <w:pStyle w:val="Bntext2"/>
        <w:ind w:left="284" w:hanging="142"/>
        <w:rPr>
          <w:rFonts w:cs="Arial"/>
          <w:szCs w:val="22"/>
        </w:rPr>
      </w:pPr>
    </w:p>
    <w:p w14:paraId="7893B27B" w14:textId="77777777" w:rsidR="009F547A" w:rsidRDefault="009F547A"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lastRenderedPageBreak/>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77777777" w:rsidR="00637C60" w:rsidRDefault="00637C60"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lastRenderedPageBreak/>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664E8786" w14:textId="77777777" w:rsidR="009F547A" w:rsidRDefault="009F547A" w:rsidP="002C48E7">
      <w:pPr>
        <w:pStyle w:val="Zkladntextodsazen"/>
        <w:spacing w:before="120" w:after="120"/>
        <w:jc w:val="center"/>
        <w:rPr>
          <w:rFonts w:ascii="Arial" w:hAnsi="Arial" w:cs="Arial"/>
          <w:b/>
          <w:sz w:val="22"/>
          <w:szCs w:val="22"/>
        </w:rPr>
      </w:pPr>
    </w:p>
    <w:p w14:paraId="1EE2BE4D" w14:textId="24BC4923"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1D053CB7" w14:textId="77777777" w:rsidR="00A40008" w:rsidRDefault="00A40008" w:rsidP="00DA106F">
      <w:pPr>
        <w:pStyle w:val="Nzev"/>
        <w:spacing w:line="288" w:lineRule="auto"/>
        <w:ind w:left="6804" w:hanging="6798"/>
        <w:jc w:val="left"/>
        <w:rPr>
          <w:rFonts w:ascii="Arial" w:hAnsi="Arial" w:cs="Arial"/>
          <w:b w:val="0"/>
          <w:bCs w:val="0"/>
          <w:sz w:val="22"/>
          <w:szCs w:val="22"/>
        </w:rPr>
      </w:pPr>
    </w:p>
    <w:p w14:paraId="3E3D4748" w14:textId="006A0E2B"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sidR="00B06881">
        <w:rPr>
          <w:rFonts w:ascii="Arial" w:hAnsi="Arial" w:cs="Arial"/>
          <w:b w:val="0"/>
          <w:bCs w:val="0"/>
          <w:sz w:val="22"/>
          <w:szCs w:val="22"/>
        </w:rPr>
        <w:tab/>
      </w:r>
      <w:r>
        <w:rPr>
          <w:rFonts w:ascii="Arial" w:hAnsi="Arial" w:cs="Arial"/>
          <w:b w:val="0"/>
          <w:bCs w:val="0"/>
          <w:sz w:val="22"/>
          <w:szCs w:val="22"/>
          <w:lang w:val="cs-CZ"/>
        </w:rPr>
        <w:t>0</w:t>
      </w:r>
      <w:r w:rsidR="00A40008">
        <w:rPr>
          <w:rFonts w:ascii="Arial" w:hAnsi="Arial" w:cs="Arial"/>
          <w:b w:val="0"/>
          <w:bCs w:val="0"/>
          <w:sz w:val="22"/>
          <w:szCs w:val="22"/>
          <w:lang w:val="cs-CZ"/>
        </w:rPr>
        <w:t>6</w:t>
      </w:r>
      <w:r w:rsidRPr="00B57C09">
        <w:rPr>
          <w:rFonts w:ascii="Arial" w:hAnsi="Arial" w:cs="Arial"/>
          <w:b w:val="0"/>
          <w:bCs w:val="0"/>
          <w:sz w:val="22"/>
          <w:szCs w:val="22"/>
        </w:rPr>
        <w:t>/20</w:t>
      </w:r>
      <w:r>
        <w:rPr>
          <w:rFonts w:ascii="Arial" w:hAnsi="Arial" w:cs="Arial"/>
          <w:b w:val="0"/>
          <w:bCs w:val="0"/>
          <w:sz w:val="22"/>
          <w:szCs w:val="22"/>
          <w:lang w:val="cs-CZ"/>
        </w:rPr>
        <w:t>2</w:t>
      </w:r>
      <w:r w:rsidR="00B62BCB">
        <w:rPr>
          <w:rFonts w:ascii="Arial" w:hAnsi="Arial" w:cs="Arial"/>
          <w:b w:val="0"/>
          <w:bCs w:val="0"/>
          <w:sz w:val="22"/>
          <w:szCs w:val="22"/>
          <w:lang w:val="cs-CZ"/>
        </w:rPr>
        <w:t>3</w:t>
      </w:r>
    </w:p>
    <w:p w14:paraId="2E31099C" w14:textId="77777777" w:rsidR="00A40008" w:rsidRDefault="00A40008" w:rsidP="00A40008">
      <w:pPr>
        <w:spacing w:line="288" w:lineRule="auto"/>
        <w:jc w:val="both"/>
        <w:rPr>
          <w:rFonts w:ascii="Arial" w:hAnsi="Arial" w:cs="Arial"/>
          <w:sz w:val="22"/>
          <w:szCs w:val="22"/>
          <w:lang w:eastAsia="x-none"/>
        </w:rPr>
      </w:pPr>
    </w:p>
    <w:p w14:paraId="62A17848" w14:textId="77777777" w:rsidR="00551CC4" w:rsidRPr="00B06881" w:rsidRDefault="00551CC4" w:rsidP="00B06881">
      <w:pPr>
        <w:jc w:val="both"/>
        <w:rPr>
          <w:rFonts w:ascii="Arial" w:hAnsi="Arial" w:cs="Arial"/>
          <w:sz w:val="22"/>
          <w:szCs w:val="22"/>
        </w:rPr>
      </w:pPr>
      <w:r w:rsidRPr="00B06881">
        <w:rPr>
          <w:rFonts w:ascii="Arial" w:hAnsi="Arial" w:cs="Arial"/>
          <w:sz w:val="22"/>
          <w:szCs w:val="22"/>
        </w:rPr>
        <w:t>Zprovoznění díla, předčasné užívání stavby</w:t>
      </w:r>
    </w:p>
    <w:p w14:paraId="67905146" w14:textId="7A10955F" w:rsidR="00551CC4" w:rsidRPr="00B06881" w:rsidRDefault="00551CC4" w:rsidP="00B06881">
      <w:pPr>
        <w:jc w:val="both"/>
        <w:rPr>
          <w:rFonts w:ascii="Arial" w:hAnsi="Arial" w:cs="Arial"/>
          <w:sz w:val="22"/>
          <w:szCs w:val="22"/>
        </w:rPr>
      </w:pPr>
      <w:r w:rsidRPr="00B06881">
        <w:rPr>
          <w:rFonts w:ascii="Arial" w:hAnsi="Arial" w:cs="Arial"/>
          <w:sz w:val="22"/>
          <w:szCs w:val="22"/>
        </w:rPr>
        <w:t>v rozsahu I. etapy včetně mostu ev. č. 348-008:</w:t>
      </w:r>
      <w:r w:rsidRPr="00B06881">
        <w:rPr>
          <w:rFonts w:ascii="Arial" w:hAnsi="Arial" w:cs="Arial"/>
          <w:sz w:val="22"/>
          <w:szCs w:val="22"/>
        </w:rPr>
        <w:tab/>
      </w:r>
      <w:r w:rsidR="00B06881">
        <w:rPr>
          <w:rFonts w:ascii="Arial" w:hAnsi="Arial" w:cs="Arial"/>
          <w:sz w:val="22"/>
          <w:szCs w:val="22"/>
        </w:rPr>
        <w:tab/>
      </w:r>
      <w:r w:rsidR="00B06881">
        <w:rPr>
          <w:rFonts w:ascii="Arial" w:hAnsi="Arial" w:cs="Arial"/>
          <w:sz w:val="22"/>
          <w:szCs w:val="22"/>
        </w:rPr>
        <w:tab/>
      </w:r>
      <w:r w:rsidR="00B06881">
        <w:rPr>
          <w:rFonts w:ascii="Arial" w:hAnsi="Arial" w:cs="Arial"/>
          <w:sz w:val="22"/>
          <w:szCs w:val="22"/>
        </w:rPr>
        <w:tab/>
      </w:r>
      <w:r w:rsidRPr="00B06881">
        <w:rPr>
          <w:rFonts w:ascii="Arial" w:hAnsi="Arial" w:cs="Arial"/>
          <w:sz w:val="22"/>
          <w:szCs w:val="22"/>
        </w:rPr>
        <w:t>do 31. 10. 2023</w:t>
      </w:r>
    </w:p>
    <w:p w14:paraId="268AD295" w14:textId="77777777" w:rsidR="00551CC4" w:rsidRPr="004307F5" w:rsidRDefault="00551CC4" w:rsidP="00551CC4">
      <w:pPr>
        <w:spacing w:line="288" w:lineRule="auto"/>
        <w:ind w:left="6804" w:hanging="6798"/>
        <w:jc w:val="both"/>
        <w:rPr>
          <w:rFonts w:ascii="Arial" w:hAnsi="Arial" w:cs="Arial"/>
          <w:bCs/>
          <w:lang w:val="pl-PL" w:eastAsia="x-none"/>
        </w:rPr>
      </w:pPr>
    </w:p>
    <w:p w14:paraId="36BD640A" w14:textId="77777777" w:rsidR="00551CC4" w:rsidRPr="00551CC4" w:rsidRDefault="00551CC4" w:rsidP="00551CC4">
      <w:pPr>
        <w:jc w:val="both"/>
        <w:rPr>
          <w:rFonts w:ascii="Arial" w:hAnsi="Arial" w:cs="Arial"/>
          <w:sz w:val="22"/>
          <w:szCs w:val="22"/>
        </w:rPr>
      </w:pPr>
      <w:r w:rsidRPr="00551CC4">
        <w:rPr>
          <w:rFonts w:ascii="Arial" w:hAnsi="Arial" w:cs="Arial"/>
          <w:sz w:val="22"/>
          <w:szCs w:val="22"/>
        </w:rPr>
        <w:t>Zprovoznění díla, předčasné užívání stavby v rozsahu II. a III etapy:</w:t>
      </w:r>
      <w:r w:rsidRPr="00551CC4">
        <w:rPr>
          <w:rFonts w:ascii="Arial" w:hAnsi="Arial" w:cs="Arial"/>
          <w:sz w:val="22"/>
          <w:szCs w:val="22"/>
        </w:rPr>
        <w:tab/>
        <w:t>do 31. 10. 2024</w:t>
      </w:r>
    </w:p>
    <w:p w14:paraId="1AB3992B" w14:textId="77777777" w:rsidR="00551CC4" w:rsidRPr="004307F5" w:rsidRDefault="00551CC4" w:rsidP="00551CC4">
      <w:pPr>
        <w:spacing w:line="288" w:lineRule="auto"/>
        <w:ind w:left="6804" w:hanging="6798"/>
        <w:jc w:val="both"/>
        <w:rPr>
          <w:rFonts w:ascii="Arial" w:hAnsi="Arial" w:cs="Arial"/>
          <w:bCs/>
          <w:lang w:val="pl-PL" w:eastAsia="x-none"/>
        </w:rPr>
      </w:pPr>
    </w:p>
    <w:p w14:paraId="7707CFAC" w14:textId="224F9EF1" w:rsidR="00551CC4" w:rsidRPr="00551CC4" w:rsidRDefault="00551CC4" w:rsidP="00551CC4">
      <w:pPr>
        <w:jc w:val="both"/>
        <w:rPr>
          <w:rFonts w:ascii="Arial" w:hAnsi="Arial" w:cs="Arial"/>
          <w:sz w:val="22"/>
          <w:szCs w:val="22"/>
        </w:rPr>
      </w:pPr>
      <w:r w:rsidRPr="00551CC4">
        <w:rPr>
          <w:rFonts w:ascii="Arial" w:hAnsi="Arial" w:cs="Arial"/>
          <w:sz w:val="22"/>
          <w:szCs w:val="22"/>
        </w:rPr>
        <w:t>Dokončení díla vč. předání kompletní dokladové části:</w:t>
      </w:r>
      <w:r w:rsidRPr="00551CC4">
        <w:rPr>
          <w:rFonts w:ascii="Arial" w:hAnsi="Arial" w:cs="Arial"/>
          <w:sz w:val="22"/>
          <w:szCs w:val="22"/>
        </w:rPr>
        <w:tab/>
      </w:r>
      <w:r w:rsidR="00B06881">
        <w:rPr>
          <w:rFonts w:ascii="Arial" w:hAnsi="Arial" w:cs="Arial"/>
          <w:sz w:val="22"/>
          <w:szCs w:val="22"/>
        </w:rPr>
        <w:tab/>
      </w:r>
      <w:r w:rsidR="00B06881">
        <w:rPr>
          <w:rFonts w:ascii="Arial" w:hAnsi="Arial" w:cs="Arial"/>
          <w:sz w:val="22"/>
          <w:szCs w:val="22"/>
        </w:rPr>
        <w:tab/>
      </w:r>
      <w:r w:rsidRPr="00551CC4">
        <w:rPr>
          <w:rFonts w:ascii="Arial" w:hAnsi="Arial" w:cs="Arial"/>
          <w:sz w:val="22"/>
          <w:szCs w:val="22"/>
        </w:rPr>
        <w:t>do 31. 1. 2025</w:t>
      </w:r>
    </w:p>
    <w:p w14:paraId="01B6FD83" w14:textId="77777777" w:rsidR="00551CC4" w:rsidRPr="004307F5" w:rsidRDefault="00551CC4" w:rsidP="00551CC4">
      <w:pPr>
        <w:spacing w:line="288" w:lineRule="auto"/>
        <w:ind w:left="6804" w:hanging="6798"/>
        <w:jc w:val="both"/>
        <w:rPr>
          <w:rFonts w:ascii="Arial" w:hAnsi="Arial" w:cs="Arial"/>
        </w:rPr>
      </w:pPr>
    </w:p>
    <w:p w14:paraId="64284029" w14:textId="77777777" w:rsidR="00551CC4" w:rsidRPr="00551CC4" w:rsidRDefault="00551CC4" w:rsidP="00551CC4">
      <w:pPr>
        <w:jc w:val="both"/>
        <w:rPr>
          <w:rFonts w:ascii="Arial" w:hAnsi="Arial" w:cs="Arial"/>
          <w:sz w:val="22"/>
          <w:szCs w:val="22"/>
        </w:rPr>
      </w:pPr>
      <w:r w:rsidRPr="00551CC4">
        <w:rPr>
          <w:rFonts w:ascii="Arial" w:hAnsi="Arial" w:cs="Arial"/>
          <w:sz w:val="22"/>
          <w:szCs w:val="22"/>
        </w:rPr>
        <w:t>Ve stavební sezóně r. 2023 bude realizována I. etapa včetně rekonstrukce mostu ev. č. 348-008. Ve stavební sezóně 2024 budou realizovány etapy II. a III. s tím, že II. etapa bude prováděna v období letních prázdnin z důvodu nutnosti přesunu zastávky „Dobronín, škola“.</w:t>
      </w:r>
    </w:p>
    <w:p w14:paraId="7732603A" w14:textId="77777777" w:rsidR="00551CC4" w:rsidRDefault="00551CC4" w:rsidP="00551CC4">
      <w:pPr>
        <w:spacing w:line="288" w:lineRule="auto"/>
        <w:jc w:val="both"/>
        <w:rPr>
          <w:rFonts w:ascii="Arial" w:hAnsi="Arial" w:cs="Arial"/>
        </w:rPr>
      </w:pPr>
    </w:p>
    <w:p w14:paraId="62A28129" w14:textId="77777777" w:rsidR="00551CC4" w:rsidRPr="00551CC4" w:rsidRDefault="00551CC4" w:rsidP="00551CC4">
      <w:pPr>
        <w:jc w:val="both"/>
        <w:rPr>
          <w:rFonts w:ascii="Arial" w:hAnsi="Arial" w:cs="Arial"/>
          <w:sz w:val="22"/>
          <w:szCs w:val="22"/>
        </w:rPr>
      </w:pPr>
      <w:r w:rsidRPr="00551CC4">
        <w:rPr>
          <w:rFonts w:ascii="Arial" w:hAnsi="Arial" w:cs="Arial"/>
          <w:sz w:val="22"/>
          <w:szCs w:val="22"/>
        </w:rPr>
        <w:t xml:space="preserve">Pozn.: V zimním období (tj. od 1. listopadu do 31. března) nebudou prováděny jakékoli stavební práce, které by znamenaly omezení (byť jen částečné) provozu na pozemních komunikacích a zimní údržbě. </w:t>
      </w:r>
    </w:p>
    <w:p w14:paraId="273DBE11" w14:textId="77777777" w:rsidR="002A5CCC" w:rsidRDefault="002A5CCC" w:rsidP="00DA106F">
      <w:pPr>
        <w:pStyle w:val="Nzev"/>
        <w:spacing w:line="288" w:lineRule="auto"/>
        <w:ind w:left="6804" w:hanging="6798"/>
        <w:jc w:val="left"/>
        <w:rPr>
          <w:rFonts w:ascii="Arial" w:hAnsi="Arial" w:cs="Arial"/>
          <w:b w:val="0"/>
          <w:sz w:val="22"/>
          <w:szCs w:val="22"/>
        </w:rPr>
      </w:pPr>
    </w:p>
    <w:p w14:paraId="1DBF8C0D" w14:textId="77777777" w:rsidR="00103830" w:rsidRPr="00467E29" w:rsidRDefault="00103830" w:rsidP="00103830">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56351C82" w14:textId="77777777" w:rsidR="00392621" w:rsidRPr="005C1B65" w:rsidRDefault="00392621" w:rsidP="002C48E7">
      <w:pPr>
        <w:pStyle w:val="Zkladntextodsazen"/>
        <w:jc w:val="both"/>
        <w:rPr>
          <w:rFonts w:ascii="Arial" w:hAnsi="Arial" w:cs="Arial"/>
          <w:sz w:val="22"/>
          <w:szCs w:val="22"/>
        </w:rPr>
      </w:pPr>
    </w:p>
    <w:p w14:paraId="4E937EF8" w14:textId="3ECECE97"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w:t>
      </w:r>
      <w:r w:rsidR="002F143C" w:rsidRPr="009E6088">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77777777"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[doplní účastník</w:t>
      </w:r>
      <w:r w:rsidR="00A025AC">
        <w:rPr>
          <w:rFonts w:ascii="Arial" w:hAnsi="Arial" w:cs="Arial"/>
          <w:b/>
          <w:bCs/>
          <w:sz w:val="22"/>
          <w:szCs w:val="22"/>
        </w:rPr>
        <w:t xml:space="preserve"> zadávacího řízení</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77777777"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
    <w:p w14:paraId="4AED82D8" w14:textId="77777777"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
    <w:p w14:paraId="14C175FB" w14:textId="77777777"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7500D964" w:rsidR="003B7F43" w:rsidRDefault="003B7F43" w:rsidP="00924FDB">
      <w:pPr>
        <w:pStyle w:val="Zkladntextodsazen"/>
        <w:jc w:val="both"/>
        <w:rPr>
          <w:rFonts w:ascii="Arial" w:hAnsi="Arial" w:cs="Arial"/>
          <w:bCs/>
          <w:sz w:val="22"/>
          <w:szCs w:val="22"/>
        </w:rPr>
      </w:pPr>
    </w:p>
    <w:p w14:paraId="3CA0BA61" w14:textId="5BA5AA46" w:rsidR="00DD6741" w:rsidRDefault="00DD6741" w:rsidP="00924FDB">
      <w:pPr>
        <w:pStyle w:val="Zkladntextodsazen"/>
        <w:jc w:val="both"/>
        <w:rPr>
          <w:rFonts w:ascii="Arial" w:hAnsi="Arial" w:cs="Arial"/>
          <w:bCs/>
          <w:sz w:val="22"/>
          <w:szCs w:val="22"/>
        </w:rPr>
      </w:pPr>
    </w:p>
    <w:p w14:paraId="7D822A6D" w14:textId="0881DA3E" w:rsidR="00DD6741" w:rsidRDefault="00DD6741" w:rsidP="00924FDB">
      <w:pPr>
        <w:pStyle w:val="Zkladntextodsazen"/>
        <w:jc w:val="both"/>
        <w:rPr>
          <w:rFonts w:ascii="Arial" w:hAnsi="Arial" w:cs="Arial"/>
          <w:bCs/>
          <w:sz w:val="22"/>
          <w:szCs w:val="22"/>
        </w:rPr>
      </w:pPr>
    </w:p>
    <w:p w14:paraId="789E305F" w14:textId="28B68388" w:rsidR="00DD6741" w:rsidRDefault="00DD6741"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lastRenderedPageBreak/>
        <w:t>Kalkulace odměny:</w:t>
      </w:r>
    </w:p>
    <w:tbl>
      <w:tblPr>
        <w:tblW w:w="5000" w:type="pct"/>
        <w:tblCellMar>
          <w:left w:w="70" w:type="dxa"/>
          <w:right w:w="70" w:type="dxa"/>
        </w:tblCellMar>
        <w:tblLook w:val="0000" w:firstRow="0" w:lastRow="0" w:firstColumn="0" w:lastColumn="0" w:noHBand="0" w:noVBand="0"/>
      </w:tblPr>
      <w:tblGrid>
        <w:gridCol w:w="3554"/>
        <w:gridCol w:w="1609"/>
        <w:gridCol w:w="1609"/>
        <w:gridCol w:w="1448"/>
        <w:gridCol w:w="1722"/>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2786714C" w14:textId="78CA27E4" w:rsidR="003B7F43" w:rsidRPr="00C92A09" w:rsidRDefault="00F72A35" w:rsidP="009F547A">
            <w:pPr>
              <w:jc w:val="center"/>
              <w:rPr>
                <w:rFonts w:ascii="Arial" w:hAnsi="Arial" w:cs="Arial"/>
                <w:bCs/>
              </w:rPr>
            </w:pPr>
            <w:r>
              <w:rPr>
                <w:rFonts w:ascii="Arial" w:hAnsi="Arial" w:cs="Arial"/>
                <w:bCs/>
              </w:rPr>
              <w:t>2</w:t>
            </w:r>
            <w:r w:rsidR="009F547A">
              <w:rPr>
                <w:rFonts w:ascii="Arial" w:hAnsi="Arial" w:cs="Arial"/>
                <w:bCs/>
              </w:rPr>
              <w:t>0</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77777777" w:rsidR="003B7F43" w:rsidRPr="00A05141" w:rsidRDefault="003B7F43" w:rsidP="00924FDB">
      <w:pPr>
        <w:pStyle w:val="Zkladntextodsazen"/>
        <w:jc w:val="both"/>
        <w:rPr>
          <w:rFonts w:ascii="Arial" w:hAnsi="Arial"/>
          <w:b/>
          <w:sz w:val="22"/>
        </w:rPr>
      </w:pPr>
    </w:p>
    <w:p w14:paraId="2C0DCD9C" w14:textId="77777777"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14:paraId="28959F82" w14:textId="77777777" w:rsidR="004C0555" w:rsidRPr="005C1B65" w:rsidRDefault="004C0555" w:rsidP="002C48E7">
      <w:pPr>
        <w:pStyle w:val="Zkladntextodsazen"/>
        <w:jc w:val="both"/>
        <w:rPr>
          <w:rFonts w:ascii="Arial" w:hAnsi="Arial" w:cs="Arial"/>
          <w:sz w:val="22"/>
          <w:szCs w:val="22"/>
        </w:rPr>
      </w:pPr>
    </w:p>
    <w:p w14:paraId="0F14FCCC" w14:textId="2240AE98" w:rsidR="00AC4C65" w:rsidRPr="00F72A35"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r w:rsidR="009561BE" w:rsidRPr="006F4A1F">
        <w:rPr>
          <w:rFonts w:ascii="Arial" w:hAnsi="Arial" w:cs="Arial"/>
          <w:spacing w:val="-6"/>
          <w:sz w:val="22"/>
          <w:szCs w:val="22"/>
        </w:rPr>
        <w:t>.</w:t>
      </w:r>
    </w:p>
    <w:p w14:paraId="13B99251" w14:textId="77777777" w:rsidR="00F72A35" w:rsidRDefault="00F72A35" w:rsidP="00F72A35">
      <w:pPr>
        <w:pStyle w:val="Odstavecseseznamem"/>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53C3F9AF" w14:textId="4857F263" w:rsidR="005C477F" w:rsidRPr="00DD68C7" w:rsidRDefault="005C477F" w:rsidP="00711CC1">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 xml:space="preserve">Faktury za jednotlivá dílčí plnění i konečná faktura za poslední dílčí plnění, dle odst. </w:t>
      </w:r>
      <w:proofErr w:type="gramStart"/>
      <w:r w:rsidRPr="00A05141">
        <w:rPr>
          <w:rFonts w:ascii="Arial" w:hAnsi="Arial" w:cs="Arial"/>
          <w:sz w:val="22"/>
          <w:szCs w:val="22"/>
        </w:rPr>
        <w:t>3.1</w:t>
      </w:r>
      <w:proofErr w:type="gramEnd"/>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na adresu </w:t>
      </w:r>
      <w:r w:rsidR="00FD0B71" w:rsidRPr="00A05141">
        <w:rPr>
          <w:rFonts w:ascii="Arial" w:hAnsi="Arial" w:cs="Arial"/>
          <w:sz w:val="22"/>
          <w:szCs w:val="22"/>
        </w:rPr>
        <w:t>příkazce</w:t>
      </w:r>
      <w:r w:rsidRPr="00A05141">
        <w:rPr>
          <w:rFonts w:ascii="Arial" w:hAnsi="Arial" w:cs="Arial"/>
          <w:sz w:val="22"/>
          <w:szCs w:val="22"/>
        </w:rPr>
        <w:t xml:space="preserve">. Pro účely vystavení </w:t>
      </w:r>
      <w:r w:rsidR="00A07B55">
        <w:rPr>
          <w:rFonts w:ascii="Arial" w:hAnsi="Arial" w:cs="Arial"/>
          <w:sz w:val="22"/>
          <w:szCs w:val="22"/>
        </w:rPr>
        <w:t>faktur</w:t>
      </w:r>
      <w:r w:rsidRPr="00A05141">
        <w:rPr>
          <w:rFonts w:ascii="Arial" w:hAnsi="Arial" w:cs="Arial"/>
          <w:sz w:val="22"/>
          <w:szCs w:val="22"/>
        </w:rPr>
        <w:t xml:space="preserve"> se použije označení </w:t>
      </w:r>
      <w:r w:rsidR="00FD0B71" w:rsidRPr="00A05141">
        <w:rPr>
          <w:rFonts w:ascii="Arial" w:hAnsi="Arial" w:cs="Arial"/>
          <w:sz w:val="22"/>
          <w:szCs w:val="22"/>
        </w:rPr>
        <w:t>příkazce</w:t>
      </w:r>
      <w:r w:rsidRPr="00A05141">
        <w:rPr>
          <w:rFonts w:ascii="Arial" w:hAnsi="Arial" w:cs="Arial"/>
          <w:sz w:val="22"/>
          <w:szCs w:val="22"/>
        </w:rPr>
        <w:t xml:space="preserve">: Kraj Vysočina, Žižkova 1882/57, </w:t>
      </w:r>
      <w:r w:rsidR="008D1549">
        <w:rPr>
          <w:rFonts w:ascii="Arial" w:hAnsi="Arial" w:cs="Arial"/>
          <w:sz w:val="22"/>
          <w:szCs w:val="22"/>
        </w:rPr>
        <w:t>586 01</w:t>
      </w:r>
      <w:r w:rsidRPr="00A05141">
        <w:rPr>
          <w:rFonts w:ascii="Arial" w:hAnsi="Arial" w:cs="Arial"/>
          <w:sz w:val="22"/>
          <w:szCs w:val="22"/>
        </w:rPr>
        <w:t xml:space="preserve">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BA712F">
        <w:rPr>
          <w:rFonts w:ascii="Arial" w:hAnsi="Arial" w:cs="Arial"/>
          <w:sz w:val="22"/>
          <w:szCs w:val="22"/>
        </w:rPr>
        <w:t>P</w:t>
      </w:r>
      <w:r w:rsidR="00FD0B71" w:rsidRPr="00A05141">
        <w:rPr>
          <w:rFonts w:ascii="Arial" w:hAnsi="Arial" w:cs="Arial"/>
          <w:sz w:val="22"/>
          <w:szCs w:val="22"/>
        </w:rPr>
        <w:t>říkazník</w:t>
      </w:r>
      <w:r w:rsidR="00BA712F">
        <w:rPr>
          <w:rFonts w:ascii="Arial" w:hAnsi="Arial" w:cs="Arial"/>
          <w:sz w:val="22"/>
          <w:szCs w:val="22"/>
        </w:rPr>
        <w:t xml:space="preserve"> je</w:t>
      </w:r>
      <w:r w:rsidR="00FD0B71" w:rsidRPr="00A05141">
        <w:rPr>
          <w:rFonts w:ascii="Arial" w:hAnsi="Arial" w:cs="Arial"/>
          <w:sz w:val="22"/>
          <w:szCs w:val="22"/>
        </w:rPr>
        <w:t xml:space="preserve"> </w:t>
      </w:r>
      <w:r w:rsidRPr="00A05141">
        <w:rPr>
          <w:rFonts w:ascii="Arial" w:hAnsi="Arial" w:cs="Arial"/>
          <w:sz w:val="22"/>
          <w:szCs w:val="22"/>
        </w:rPr>
        <w:t xml:space="preserve">povinen uvádět na </w:t>
      </w:r>
      <w:r w:rsidR="00A07B55">
        <w:rPr>
          <w:rFonts w:ascii="Arial" w:hAnsi="Arial" w:cs="Arial"/>
          <w:sz w:val="22"/>
          <w:szCs w:val="22"/>
        </w:rPr>
        <w:t>fakturách</w:t>
      </w:r>
      <w:r w:rsidRPr="00A05141">
        <w:rPr>
          <w:rFonts w:ascii="Arial" w:hAnsi="Arial" w:cs="Arial"/>
          <w:sz w:val="22"/>
          <w:szCs w:val="22"/>
        </w:rPr>
        <w:t xml:space="preserve"> doslovný a přesný název akc</w:t>
      </w:r>
      <w:r w:rsidR="003C5210" w:rsidRPr="00A05141">
        <w:rPr>
          <w:rFonts w:ascii="Arial" w:hAnsi="Arial" w:cs="Arial"/>
          <w:sz w:val="22"/>
          <w:szCs w:val="22"/>
        </w:rPr>
        <w:t xml:space="preserve">e </w:t>
      </w:r>
      <w:r w:rsidR="00711CC1" w:rsidRPr="00711CC1">
        <w:rPr>
          <w:rFonts w:ascii="Arial" w:hAnsi="Arial" w:cs="Arial"/>
          <w:sz w:val="22"/>
          <w:szCs w:val="22"/>
        </w:rPr>
        <w:t>II/348 Dobronín, průtah</w:t>
      </w:r>
      <w:r w:rsidR="00496ED6" w:rsidRPr="00496ED6">
        <w:rPr>
          <w:rFonts w:ascii="Arial" w:hAnsi="Arial" w:cs="Arial"/>
          <w:sz w:val="22"/>
          <w:szCs w:val="22"/>
        </w:rPr>
        <w:t>.</w:t>
      </w:r>
    </w:p>
    <w:p w14:paraId="204E85CB" w14:textId="77777777" w:rsidR="00DD68C7" w:rsidRPr="00A05141" w:rsidRDefault="00DD68C7" w:rsidP="00DD68C7">
      <w:pPr>
        <w:pStyle w:val="Zkladntextodsazen"/>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w:t>
      </w:r>
      <w:bookmarkStart w:id="0" w:name="_GoBack"/>
      <w:r w:rsidRPr="005C1B65">
        <w:rPr>
          <w:rFonts w:ascii="Arial" w:hAnsi="Arial" w:cs="Arial"/>
          <w:sz w:val="22"/>
          <w:szCs w:val="22"/>
        </w:rPr>
        <w:t>d</w:t>
      </w:r>
      <w:bookmarkEnd w:id="0"/>
      <w:r w:rsidRPr="005C1B65">
        <w:rPr>
          <w:rFonts w:ascii="Arial" w:hAnsi="Arial" w:cs="Arial"/>
          <w:sz w:val="22"/>
          <w:szCs w:val="22"/>
        </w:rPr>
        <w:t xml:space="preserve">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27CF094B"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do patnácti dnů od posledního dne daného kalendářního měsíce, resp. od ukončení dílčího plnění, vyhotov</w:t>
      </w:r>
      <w:r w:rsidR="00103830">
        <w:rPr>
          <w:rFonts w:ascii="Arial" w:hAnsi="Arial" w:cs="Arial"/>
          <w:sz w:val="22"/>
          <w:szCs w:val="22"/>
        </w:rPr>
        <w:t>í</w:t>
      </w:r>
      <w:r w:rsidR="005C477F" w:rsidRPr="005C1B65">
        <w:rPr>
          <w:rFonts w:ascii="Arial" w:hAnsi="Arial" w:cs="Arial"/>
          <w:sz w:val="22"/>
          <w:szCs w:val="22"/>
        </w:rPr>
        <w:t xml:space="preserve">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081BF15A" w14:textId="77777777" w:rsidR="002B315B" w:rsidRPr="005C1B65" w:rsidRDefault="002B315B" w:rsidP="002B315B">
      <w:pPr>
        <w:pStyle w:val="Zkladntextodsazen"/>
        <w:jc w:val="both"/>
        <w:rPr>
          <w:rFonts w:ascii="Arial" w:hAnsi="Arial" w:cs="Arial"/>
          <w:sz w:val="22"/>
          <w:szCs w:val="22"/>
        </w:rPr>
      </w:pP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75A06315" w14:textId="77777777"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lastRenderedPageBreak/>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25061723" w14:textId="77777777" w:rsidR="005C477F" w:rsidRPr="005C1B65" w:rsidRDefault="005C477F" w:rsidP="00C036B4">
      <w:pPr>
        <w:pStyle w:val="Zkladntextodsazen"/>
        <w:tabs>
          <w:tab w:val="left" w:pos="570"/>
        </w:tabs>
        <w:jc w:val="both"/>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29AABA99" w14:textId="77777777" w:rsidR="00DD6741" w:rsidRDefault="00DD6741" w:rsidP="002C48E7">
      <w:pPr>
        <w:pStyle w:val="Zkladntextodsazen"/>
        <w:spacing w:before="120" w:after="120"/>
        <w:jc w:val="center"/>
        <w:rPr>
          <w:rFonts w:ascii="Arial" w:hAnsi="Arial" w:cs="Arial"/>
          <w:b/>
          <w:sz w:val="22"/>
          <w:szCs w:val="22"/>
        </w:rPr>
      </w:pPr>
    </w:p>
    <w:p w14:paraId="33C8E075" w14:textId="4816B1AB"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166592A8" w14:textId="77777777" w:rsidR="002969BA" w:rsidRPr="005C1B65" w:rsidRDefault="002969BA" w:rsidP="00C656F2">
      <w:pPr>
        <w:pStyle w:val="Zkladntextodsazen"/>
        <w:tabs>
          <w:tab w:val="left" w:pos="567"/>
        </w:tabs>
        <w:jc w:val="both"/>
        <w:rPr>
          <w:rFonts w:ascii="Arial" w:hAnsi="Arial" w:cs="Arial"/>
          <w:sz w:val="22"/>
          <w:szCs w:val="22"/>
        </w:rPr>
      </w:pP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3B651AB6" w14:textId="77777777" w:rsidR="007C57BD" w:rsidRDefault="007C57BD" w:rsidP="007C57BD">
      <w:pPr>
        <w:pStyle w:val="Odstavecseseznamem"/>
        <w:rPr>
          <w:rFonts w:ascii="Arial" w:hAnsi="Arial" w:cs="Arial"/>
          <w:sz w:val="22"/>
          <w:szCs w:val="22"/>
        </w:rPr>
      </w:pPr>
    </w:p>
    <w:p w14:paraId="30BE89DD" w14:textId="77777777" w:rsidR="00920C61" w:rsidRPr="005C1B65" w:rsidRDefault="00920C61" w:rsidP="00920C61">
      <w:pPr>
        <w:pStyle w:val="Zkladntextodsazen"/>
        <w:tabs>
          <w:tab w:val="left" w:pos="567"/>
        </w:tabs>
        <w:jc w:val="both"/>
        <w:rPr>
          <w:rFonts w:ascii="Arial" w:hAnsi="Arial" w:cs="Arial"/>
          <w:sz w:val="22"/>
          <w:szCs w:val="22"/>
        </w:rPr>
      </w:pPr>
    </w:p>
    <w:p w14:paraId="18BBC3A5"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5DD4F693"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F547A">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4248C826" w:rsidR="00356977" w:rsidRDefault="00356977" w:rsidP="002C48E7">
      <w:pPr>
        <w:pStyle w:val="Zkladntextodsazen"/>
        <w:jc w:val="both"/>
        <w:rPr>
          <w:rFonts w:ascii="Arial" w:hAnsi="Arial" w:cs="Arial"/>
          <w:sz w:val="22"/>
          <w:szCs w:val="22"/>
        </w:rPr>
      </w:pPr>
    </w:p>
    <w:p w14:paraId="7D333F8E" w14:textId="2C9543B4" w:rsidR="00DD6741" w:rsidRDefault="00DD6741" w:rsidP="002C48E7">
      <w:pPr>
        <w:pStyle w:val="Zkladntextodsazen"/>
        <w:jc w:val="both"/>
        <w:rPr>
          <w:rFonts w:ascii="Arial" w:hAnsi="Arial" w:cs="Arial"/>
          <w:sz w:val="22"/>
          <w:szCs w:val="22"/>
        </w:rPr>
      </w:pPr>
    </w:p>
    <w:p w14:paraId="75531DF0" w14:textId="77777777" w:rsidR="00DD6741" w:rsidRPr="005C1B65" w:rsidRDefault="00DD6741" w:rsidP="002C48E7">
      <w:pPr>
        <w:pStyle w:val="Zkladntextodsazen"/>
        <w:jc w:val="both"/>
        <w:rPr>
          <w:rFonts w:ascii="Arial" w:hAnsi="Arial" w:cs="Arial"/>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lastRenderedPageBreak/>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707E5D92" w14:textId="77777777" w:rsidR="00F346AC" w:rsidRPr="005C1B65"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kopii pojistné smlouvy na požadované pojištění</w:t>
      </w:r>
      <w:r w:rsidR="00FD442F" w:rsidRPr="005C1B65">
        <w:rPr>
          <w:rFonts w:ascii="Arial" w:hAnsi="Arial" w:cs="Arial"/>
          <w:sz w:val="22"/>
          <w:szCs w:val="22"/>
        </w:rPr>
        <w:t xml:space="preserve">, dle čl. </w:t>
      </w:r>
      <w:proofErr w:type="gramStart"/>
      <w:r w:rsidR="00FD442F" w:rsidRPr="005C1B65">
        <w:rPr>
          <w:rFonts w:ascii="Arial" w:hAnsi="Arial" w:cs="Arial"/>
          <w:sz w:val="22"/>
          <w:szCs w:val="22"/>
        </w:rPr>
        <w:t>9.</w:t>
      </w:r>
      <w:r w:rsidR="00860AD6" w:rsidRPr="005C1B65">
        <w:rPr>
          <w:rFonts w:ascii="Arial" w:hAnsi="Arial" w:cs="Arial"/>
          <w:sz w:val="22"/>
          <w:szCs w:val="22"/>
        </w:rPr>
        <w:t>2</w:t>
      </w:r>
      <w:proofErr w:type="gramEnd"/>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61440F01" w14:textId="4710FF96"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1BEBE9A"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lastRenderedPageBreak/>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0DA2D9DD"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B8CA471"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1D8D538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1CA18AA" w14:textId="23AD55E9" w:rsid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w:t>
      </w:r>
      <w:r w:rsidR="0061011C">
        <w:rPr>
          <w:rFonts w:ascii="Arial" w:hAnsi="Arial" w:cs="Arial"/>
          <w:spacing w:val="6"/>
          <w:sz w:val="22"/>
          <w:szCs w:val="22"/>
        </w:rPr>
        <w:t>35</w:t>
      </w:r>
      <w:r w:rsidRPr="0044065A">
        <w:rPr>
          <w:rFonts w:ascii="Arial" w:hAnsi="Arial" w:cs="Arial"/>
          <w:spacing w:val="6"/>
          <w:sz w:val="22"/>
          <w:szCs w:val="22"/>
        </w:rPr>
        <w:t>.</w:t>
      </w:r>
    </w:p>
    <w:p w14:paraId="4BC58C28" w14:textId="77777777" w:rsidR="00DD6741" w:rsidRPr="0044065A" w:rsidRDefault="00DD6741" w:rsidP="0044065A">
      <w:pPr>
        <w:pStyle w:val="Zkladntextodsazen"/>
        <w:tabs>
          <w:tab w:val="left" w:pos="567"/>
        </w:tabs>
        <w:jc w:val="both"/>
        <w:rPr>
          <w:rFonts w:ascii="Arial" w:hAnsi="Arial" w:cs="Arial"/>
          <w:spacing w:val="6"/>
          <w:sz w:val="22"/>
          <w:szCs w:val="22"/>
        </w:rPr>
      </w:pPr>
    </w:p>
    <w:p w14:paraId="7E2B02B4" w14:textId="5434772C"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r>
      <w:r w:rsidR="00E86F15">
        <w:rPr>
          <w:rFonts w:ascii="Arial" w:hAnsi="Arial" w:cs="Arial"/>
          <w:spacing w:val="6"/>
          <w:sz w:val="22"/>
          <w:szCs w:val="22"/>
        </w:rPr>
        <w:t xml:space="preserve">Příkazník </w:t>
      </w:r>
      <w:r w:rsidRPr="0044065A">
        <w:rPr>
          <w:rFonts w:ascii="Arial" w:hAnsi="Arial" w:cs="Arial"/>
          <w:spacing w:val="6"/>
          <w:sz w:val="22"/>
          <w:szCs w:val="22"/>
        </w:rPr>
        <w:t>je povinen minimálně do konce roku 20</w:t>
      </w:r>
      <w:r w:rsidR="0061011C">
        <w:rPr>
          <w:rFonts w:ascii="Arial" w:hAnsi="Arial" w:cs="Arial"/>
          <w:spacing w:val="6"/>
          <w:sz w:val="22"/>
          <w:szCs w:val="22"/>
        </w:rPr>
        <w:t>35</w:t>
      </w:r>
      <w:r w:rsidRPr="0044065A">
        <w:rPr>
          <w:rFonts w:ascii="Arial" w:hAnsi="Arial" w:cs="Arial"/>
          <w:spacing w:val="6"/>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599DF153" w14:textId="6A9ACA6B"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10.13. </w:t>
      </w:r>
      <w:r w:rsidR="00C316B2">
        <w:rPr>
          <w:rFonts w:ascii="Arial" w:hAnsi="Arial" w:cs="Arial"/>
          <w:spacing w:val="6"/>
          <w:sz w:val="22"/>
          <w:szCs w:val="22"/>
        </w:rPr>
        <w:t xml:space="preserve">Příkazník </w:t>
      </w:r>
      <w:r w:rsidRPr="00727903">
        <w:rPr>
          <w:rFonts w:ascii="Arial" w:hAnsi="Arial" w:cs="Arial"/>
          <w:spacing w:val="6"/>
          <w:sz w:val="22"/>
          <w:szCs w:val="22"/>
        </w:rPr>
        <w:t>se zavazuje, po předchozí domluvě, umožnit konání exkurze studentům ze škol s obory pojící se s předmětem veřejné zakázky, pokud to povaha předmětu veřejné zakázky a příslušné právní předpisy umožňují.</w:t>
      </w:r>
    </w:p>
    <w:p w14:paraId="1B3FD6EB"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7B24C012" w14:textId="6D2BEA4F"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10.14. </w:t>
      </w:r>
      <w:r w:rsidR="00B511A4">
        <w:rPr>
          <w:rFonts w:ascii="Arial" w:hAnsi="Arial" w:cs="Arial"/>
          <w:spacing w:val="6"/>
          <w:sz w:val="22"/>
          <w:szCs w:val="22"/>
        </w:rPr>
        <w:t>Příkazník</w:t>
      </w:r>
      <w:r w:rsidRPr="00727903">
        <w:rPr>
          <w:rFonts w:ascii="Arial" w:hAnsi="Arial" w:cs="Arial"/>
          <w:spacing w:val="6"/>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sidR="007A4786">
        <w:rPr>
          <w:rFonts w:ascii="Arial" w:hAnsi="Arial" w:cs="Arial"/>
          <w:spacing w:val="6"/>
          <w:sz w:val="22"/>
          <w:szCs w:val="22"/>
        </w:rPr>
        <w:t>příkazníkem</w:t>
      </w:r>
      <w:r w:rsidRPr="00727903">
        <w:rPr>
          <w:rFonts w:ascii="Arial" w:hAnsi="Arial" w:cs="Arial"/>
          <w:spacing w:val="6"/>
          <w:sz w:val="22"/>
          <w:szCs w:val="22"/>
        </w:rPr>
        <w:t xml:space="preserve"> či jeho poddodavateli.</w:t>
      </w:r>
    </w:p>
    <w:p w14:paraId="4BE9766A"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56708E5B" w14:textId="1715341D" w:rsid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10.15. </w:t>
      </w:r>
      <w:r w:rsidR="00C316B2">
        <w:rPr>
          <w:rFonts w:ascii="Arial" w:hAnsi="Arial" w:cs="Arial"/>
          <w:spacing w:val="6"/>
          <w:sz w:val="22"/>
          <w:szCs w:val="22"/>
        </w:rPr>
        <w:t>Příkazník</w:t>
      </w:r>
      <w:r w:rsidR="00B511A4">
        <w:rPr>
          <w:rFonts w:ascii="Arial" w:hAnsi="Arial" w:cs="Arial"/>
          <w:spacing w:val="6"/>
          <w:sz w:val="22"/>
          <w:szCs w:val="22"/>
        </w:rPr>
        <w:t xml:space="preserve"> </w:t>
      </w:r>
      <w:r w:rsidRPr="00727903">
        <w:rPr>
          <w:rFonts w:ascii="Arial" w:hAnsi="Arial" w:cs="Arial"/>
          <w:spacing w:val="6"/>
          <w:sz w:val="22"/>
          <w:szCs w:val="22"/>
        </w:rPr>
        <w:t>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6BAF85DD" w14:textId="7AFDA443" w:rsidR="00B511A4" w:rsidRDefault="00B511A4" w:rsidP="00727903">
      <w:pPr>
        <w:pStyle w:val="Zkladntextodsazen"/>
        <w:tabs>
          <w:tab w:val="left" w:pos="567"/>
        </w:tabs>
        <w:jc w:val="both"/>
        <w:rPr>
          <w:rFonts w:ascii="Arial" w:hAnsi="Arial" w:cs="Arial"/>
          <w:spacing w:val="6"/>
          <w:sz w:val="22"/>
          <w:szCs w:val="22"/>
        </w:rPr>
      </w:pPr>
    </w:p>
    <w:p w14:paraId="6BA19CBD" w14:textId="2EAED026" w:rsidR="00B511A4" w:rsidRPr="00B511A4" w:rsidRDefault="00B511A4" w:rsidP="00B511A4">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10.16. </w:t>
      </w:r>
      <w:r w:rsidRPr="00B511A4">
        <w:rPr>
          <w:rFonts w:ascii="Arial" w:hAnsi="Arial" w:cs="Arial"/>
          <w:spacing w:val="6"/>
          <w:sz w:val="22"/>
          <w:szCs w:val="22"/>
        </w:rPr>
        <w:t>Příkazník se zavazuje, v rámci plnění této smlouvy, nevyužívat</w:t>
      </w:r>
      <w:r w:rsidR="002565D6">
        <w:rPr>
          <w:rFonts w:ascii="Arial" w:hAnsi="Arial" w:cs="Arial"/>
          <w:spacing w:val="6"/>
          <w:sz w:val="22"/>
          <w:szCs w:val="22"/>
        </w:rPr>
        <w:t xml:space="preserve"> </w:t>
      </w:r>
      <w:r w:rsidR="002565D6" w:rsidRPr="002565D6">
        <w:rPr>
          <w:rFonts w:ascii="Arial" w:hAnsi="Arial" w:cs="Arial"/>
          <w:spacing w:val="6"/>
          <w:sz w:val="22"/>
          <w:szCs w:val="22"/>
        </w:rPr>
        <w:t xml:space="preserve">v rozsahu vyšším než </w:t>
      </w:r>
      <w:r w:rsidR="00D93186">
        <w:rPr>
          <w:rFonts w:ascii="Arial" w:hAnsi="Arial" w:cs="Arial"/>
          <w:spacing w:val="6"/>
          <w:sz w:val="22"/>
          <w:szCs w:val="22"/>
        </w:rPr>
        <w:t xml:space="preserve">     </w:t>
      </w:r>
      <w:r w:rsidR="002565D6" w:rsidRPr="002565D6">
        <w:rPr>
          <w:rFonts w:ascii="Arial" w:hAnsi="Arial" w:cs="Arial"/>
          <w:spacing w:val="6"/>
          <w:sz w:val="22"/>
          <w:szCs w:val="22"/>
        </w:rPr>
        <w:t>10</w:t>
      </w:r>
      <w:r w:rsidR="00D93186">
        <w:rPr>
          <w:rFonts w:ascii="Arial" w:hAnsi="Arial" w:cs="Arial"/>
          <w:spacing w:val="6"/>
          <w:sz w:val="22"/>
          <w:szCs w:val="22"/>
        </w:rPr>
        <w:t xml:space="preserve"> </w:t>
      </w:r>
      <w:r w:rsidR="002565D6" w:rsidRPr="002565D6">
        <w:rPr>
          <w:rFonts w:ascii="Arial" w:hAnsi="Arial" w:cs="Arial"/>
          <w:spacing w:val="6"/>
          <w:sz w:val="22"/>
          <w:szCs w:val="22"/>
        </w:rPr>
        <w:t xml:space="preserve">% ceny </w:t>
      </w:r>
      <w:r w:rsidRPr="00B511A4">
        <w:rPr>
          <w:rFonts w:ascii="Arial" w:hAnsi="Arial" w:cs="Arial"/>
          <w:spacing w:val="6"/>
          <w:sz w:val="22"/>
          <w:szCs w:val="22"/>
        </w:rPr>
        <w:t>poddodavatele, který je:</w:t>
      </w:r>
    </w:p>
    <w:p w14:paraId="3206F0C7"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4F4FCE58"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43ABEDD2" w14:textId="77777777" w:rsidR="00B511A4"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0F2518F9" w14:textId="6AF160FC" w:rsidR="00B75ECF" w:rsidRPr="009A50B9" w:rsidRDefault="00B75ECF" w:rsidP="00B75ECF">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328DD11E" w14:textId="0C038E6A" w:rsidR="00B511A4" w:rsidRDefault="00B511A4" w:rsidP="00727903">
      <w:pPr>
        <w:pStyle w:val="Zkladntextodsazen"/>
        <w:tabs>
          <w:tab w:val="left" w:pos="567"/>
        </w:tabs>
        <w:jc w:val="both"/>
        <w:rPr>
          <w:rFonts w:ascii="Arial" w:hAnsi="Arial" w:cs="Arial"/>
          <w:spacing w:val="6"/>
          <w:sz w:val="22"/>
          <w:szCs w:val="22"/>
        </w:rPr>
      </w:pPr>
    </w:p>
    <w:p w14:paraId="7F7B2AA2" w14:textId="79AA76C0" w:rsidR="00DD6741" w:rsidRDefault="00DD6741" w:rsidP="00727903">
      <w:pPr>
        <w:pStyle w:val="Zkladntextodsazen"/>
        <w:tabs>
          <w:tab w:val="left" w:pos="567"/>
        </w:tabs>
        <w:jc w:val="both"/>
        <w:rPr>
          <w:rFonts w:ascii="Arial" w:hAnsi="Arial" w:cs="Arial"/>
          <w:spacing w:val="6"/>
          <w:sz w:val="22"/>
          <w:szCs w:val="22"/>
        </w:rPr>
      </w:pPr>
    </w:p>
    <w:p w14:paraId="1B9AAD8C" w14:textId="4E65153E" w:rsidR="00DD6741" w:rsidRDefault="00DD6741" w:rsidP="00727903">
      <w:pPr>
        <w:pStyle w:val="Zkladntextodsazen"/>
        <w:tabs>
          <w:tab w:val="left" w:pos="567"/>
        </w:tabs>
        <w:jc w:val="both"/>
        <w:rPr>
          <w:rFonts w:ascii="Arial" w:hAnsi="Arial" w:cs="Arial"/>
          <w:spacing w:val="6"/>
          <w:sz w:val="22"/>
          <w:szCs w:val="22"/>
        </w:rPr>
      </w:pPr>
    </w:p>
    <w:p w14:paraId="16ECD2DA" w14:textId="5C2E06CE" w:rsidR="00DD6741" w:rsidRDefault="00DD6741" w:rsidP="00727903">
      <w:pPr>
        <w:pStyle w:val="Zkladntextodsazen"/>
        <w:tabs>
          <w:tab w:val="left" w:pos="567"/>
        </w:tabs>
        <w:jc w:val="both"/>
        <w:rPr>
          <w:rFonts w:ascii="Arial" w:hAnsi="Arial" w:cs="Arial"/>
          <w:spacing w:val="6"/>
          <w:sz w:val="22"/>
          <w:szCs w:val="22"/>
        </w:rPr>
      </w:pPr>
    </w:p>
    <w:p w14:paraId="6CC7E6F9" w14:textId="2C0BA228" w:rsidR="00DD6741" w:rsidRDefault="00DD6741" w:rsidP="00727903">
      <w:pPr>
        <w:pStyle w:val="Zkladntextodsazen"/>
        <w:tabs>
          <w:tab w:val="left" w:pos="567"/>
        </w:tabs>
        <w:jc w:val="both"/>
        <w:rPr>
          <w:rFonts w:ascii="Arial" w:hAnsi="Arial" w:cs="Arial"/>
          <w:spacing w:val="6"/>
          <w:sz w:val="22"/>
          <w:szCs w:val="22"/>
        </w:rPr>
      </w:pPr>
    </w:p>
    <w:p w14:paraId="5558A09C" w14:textId="253F270C" w:rsidR="00DD6741" w:rsidRDefault="00DD6741" w:rsidP="00727903">
      <w:pPr>
        <w:pStyle w:val="Zkladntextodsazen"/>
        <w:tabs>
          <w:tab w:val="left" w:pos="567"/>
        </w:tabs>
        <w:jc w:val="both"/>
        <w:rPr>
          <w:rFonts w:ascii="Arial" w:hAnsi="Arial" w:cs="Arial"/>
          <w:spacing w:val="6"/>
          <w:sz w:val="22"/>
          <w:szCs w:val="22"/>
        </w:rPr>
      </w:pPr>
    </w:p>
    <w:p w14:paraId="02C9CB95" w14:textId="0B03CFED" w:rsidR="00DD6741" w:rsidRDefault="00DD6741" w:rsidP="00727903">
      <w:pPr>
        <w:pStyle w:val="Zkladntextodsazen"/>
        <w:tabs>
          <w:tab w:val="left" w:pos="567"/>
        </w:tabs>
        <w:jc w:val="both"/>
        <w:rPr>
          <w:rFonts w:ascii="Arial" w:hAnsi="Arial" w:cs="Arial"/>
          <w:spacing w:val="6"/>
          <w:sz w:val="22"/>
          <w:szCs w:val="22"/>
        </w:rPr>
      </w:pPr>
    </w:p>
    <w:p w14:paraId="2C4C675B" w14:textId="48D61841" w:rsidR="00DD6741" w:rsidRDefault="00DD6741" w:rsidP="00727903">
      <w:pPr>
        <w:pStyle w:val="Zkladntextodsazen"/>
        <w:tabs>
          <w:tab w:val="left" w:pos="567"/>
        </w:tabs>
        <w:jc w:val="both"/>
        <w:rPr>
          <w:rFonts w:ascii="Arial" w:hAnsi="Arial" w:cs="Arial"/>
          <w:spacing w:val="6"/>
          <w:sz w:val="22"/>
          <w:szCs w:val="22"/>
        </w:rPr>
      </w:pPr>
    </w:p>
    <w:p w14:paraId="367BB8EE" w14:textId="4BFB384F"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lastRenderedPageBreak/>
        <w:t>10.1</w:t>
      </w:r>
      <w:r w:rsidR="00B511A4">
        <w:rPr>
          <w:rFonts w:ascii="Arial" w:hAnsi="Arial" w:cs="Arial"/>
          <w:spacing w:val="6"/>
          <w:sz w:val="22"/>
          <w:szCs w:val="22"/>
        </w:rPr>
        <w:t>7</w:t>
      </w:r>
      <w:r w:rsidRPr="0044065A">
        <w:rPr>
          <w:rFonts w:ascii="Arial" w:hAnsi="Arial" w:cs="Arial"/>
          <w:spacing w:val="6"/>
          <w:sz w:val="22"/>
          <w:szCs w:val="22"/>
        </w:rPr>
        <w:t>.</w:t>
      </w:r>
      <w:r w:rsidRPr="0044065A">
        <w:rPr>
          <w:rFonts w:ascii="Arial" w:hAnsi="Arial" w:cs="Arial"/>
          <w:spacing w:val="6"/>
          <w:sz w:val="22"/>
          <w:szCs w:val="22"/>
        </w:rPr>
        <w:tab/>
        <w:t xml:space="preserve">Smlouva je </w:t>
      </w:r>
      <w:r w:rsidR="006834EB">
        <w:rPr>
          <w:rFonts w:ascii="Arial" w:hAnsi="Arial" w:cs="Arial"/>
          <w:spacing w:val="6"/>
          <w:sz w:val="22"/>
          <w:szCs w:val="22"/>
        </w:rPr>
        <w:t>uzavřena</w:t>
      </w:r>
      <w:r w:rsidRPr="0044065A">
        <w:rPr>
          <w:rFonts w:ascii="Arial" w:hAnsi="Arial" w:cs="Arial"/>
          <w:spacing w:val="6"/>
          <w:sz w:val="22"/>
          <w:szCs w:val="22"/>
        </w:rPr>
        <w:t xml:space="preserve"> </w:t>
      </w:r>
      <w:r w:rsidR="00B511A4">
        <w:rPr>
          <w:rFonts w:ascii="Arial" w:hAnsi="Arial" w:cs="Arial"/>
          <w:spacing w:val="6"/>
          <w:sz w:val="22"/>
          <w:szCs w:val="22"/>
        </w:rPr>
        <w:t>elektronicky</w:t>
      </w:r>
      <w:r w:rsidRPr="0044065A">
        <w:rPr>
          <w:rFonts w:ascii="Arial" w:hAnsi="Arial" w:cs="Arial"/>
          <w:spacing w:val="6"/>
          <w:sz w:val="22"/>
          <w:szCs w:val="22"/>
        </w:rPr>
        <w:t>.</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5FABF121"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B511A4">
        <w:rPr>
          <w:rFonts w:ascii="Arial" w:hAnsi="Arial" w:cs="Arial"/>
          <w:spacing w:val="6"/>
          <w:sz w:val="22"/>
          <w:szCs w:val="22"/>
        </w:rPr>
        <w:t>8</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52D2FB7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306E752" w14:textId="77777777" w:rsidR="002B66E6" w:rsidRPr="005C1B65" w:rsidRDefault="002B66E6" w:rsidP="002C48E7">
      <w:pPr>
        <w:pStyle w:val="Zkladntextodsazen"/>
        <w:jc w:val="both"/>
        <w:rPr>
          <w:rFonts w:ascii="Arial" w:hAnsi="Arial" w:cs="Arial"/>
          <w:sz w:val="22"/>
          <w:szCs w:val="22"/>
        </w:rPr>
      </w:pPr>
    </w:p>
    <w:p w14:paraId="3AE4E066" w14:textId="0AE8C5C2"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 xml:space="preserve"> </w:t>
      </w: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76E3C6BF" w14:textId="77777777" w:rsidR="006C6A84" w:rsidRDefault="006C6A84" w:rsidP="002C48E7">
      <w:pPr>
        <w:pStyle w:val="Zkladntextodsazen"/>
        <w:jc w:val="both"/>
        <w:rPr>
          <w:rFonts w:ascii="Arial" w:hAnsi="Arial" w:cs="Arial"/>
          <w:b/>
          <w:sz w:val="22"/>
          <w:szCs w:val="22"/>
        </w:rPr>
      </w:pPr>
    </w:p>
    <w:p w14:paraId="1B4C7803" w14:textId="77777777" w:rsidR="002B66E6" w:rsidRDefault="002B66E6"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50ECF2CB" w14:textId="77777777" w:rsidR="00A07442" w:rsidRDefault="00A07442" w:rsidP="002C48E7">
      <w:pPr>
        <w:pStyle w:val="Zkladntextodsazen"/>
        <w:jc w:val="both"/>
        <w:rPr>
          <w:rFonts w:ascii="Arial" w:hAnsi="Arial" w:cs="Arial"/>
          <w:b/>
          <w:sz w:val="22"/>
          <w:szCs w:val="22"/>
        </w:rPr>
      </w:pPr>
    </w:p>
    <w:p w14:paraId="2D2B270B" w14:textId="77777777" w:rsidR="0051797D" w:rsidRDefault="0051797D"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554AAB9" w:rsidR="00F2059F" w:rsidRDefault="00390923" w:rsidP="005229BF">
      <w:pPr>
        <w:pStyle w:val="Zkladntextodsazen"/>
        <w:jc w:val="both"/>
        <w:rPr>
          <w:rFonts w:ascii="Arial" w:hAnsi="Arial"/>
          <w:sz w:val="22"/>
        </w:rPr>
      </w:pPr>
      <w:r>
        <w:rPr>
          <w:rFonts w:ascii="Arial" w:hAnsi="Arial"/>
          <w:sz w:val="22"/>
        </w:rPr>
        <w:t>Ing. Miroslav Houška</w:t>
      </w:r>
    </w:p>
    <w:p w14:paraId="75E94C1E" w14:textId="67C65327" w:rsidR="00E07212" w:rsidRPr="005C1B65" w:rsidRDefault="00390923"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8F46D3">
      <w:headerReference w:type="default" r:id="rId7"/>
      <w:footerReference w:type="default" r:id="rId8"/>
      <w:headerReference w:type="first" r:id="rId9"/>
      <w:footnotePr>
        <w:pos w:val="beneathText"/>
      </w:footnotePr>
      <w:pgSz w:w="12240" w:h="15840"/>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7DE90" w14:textId="77777777" w:rsidR="007950FD" w:rsidRDefault="007950FD">
      <w:r>
        <w:separator/>
      </w:r>
    </w:p>
  </w:endnote>
  <w:endnote w:type="continuationSeparator" w:id="0">
    <w:p w14:paraId="0B505DCF" w14:textId="77777777" w:rsidR="007950FD" w:rsidRDefault="007950FD">
      <w:r>
        <w:continuationSeparator/>
      </w:r>
    </w:p>
  </w:endnote>
  <w:endnote w:type="continuationNotice" w:id="1">
    <w:p w14:paraId="0F31F182" w14:textId="77777777" w:rsidR="007950FD" w:rsidRDefault="00795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622CC3A6"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711CC1">
      <w:rPr>
        <w:rFonts w:ascii="Arial" w:hAnsi="Arial" w:cs="Arial"/>
        <w:noProof/>
        <w:sz w:val="16"/>
        <w:szCs w:val="16"/>
      </w:rPr>
      <w:t>9</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711CC1">
      <w:rPr>
        <w:rFonts w:ascii="Arial" w:hAnsi="Arial" w:cs="Arial"/>
        <w:noProof/>
        <w:sz w:val="16"/>
        <w:szCs w:val="16"/>
      </w:rPr>
      <w:t>9</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2E8B2" w14:textId="77777777" w:rsidR="007950FD" w:rsidRDefault="007950FD">
      <w:r>
        <w:separator/>
      </w:r>
    </w:p>
  </w:footnote>
  <w:footnote w:type="continuationSeparator" w:id="0">
    <w:p w14:paraId="4AA36957" w14:textId="77777777" w:rsidR="007950FD" w:rsidRDefault="007950FD">
      <w:r>
        <w:continuationSeparator/>
      </w:r>
    </w:p>
  </w:footnote>
  <w:footnote w:type="continuationNotice" w:id="1">
    <w:p w14:paraId="5EDF080B" w14:textId="77777777" w:rsidR="007950FD" w:rsidRDefault="007950F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E32D"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8C5705E"/>
    <w:multiLevelType w:val="multilevel"/>
    <w:tmpl w:val="A2EA922C"/>
    <w:lvl w:ilvl="0">
      <w:start w:val="3"/>
      <w:numFmt w:val="decimal"/>
      <w:lvlText w:val="%1."/>
      <w:lvlJc w:val="left"/>
      <w:pPr>
        <w:tabs>
          <w:tab w:val="num" w:pos="540"/>
        </w:tabs>
        <w:ind w:left="540" w:hanging="540"/>
      </w:pPr>
      <w:rPr>
        <w:rFonts w:hint="default"/>
      </w:rPr>
    </w:lvl>
    <w:lvl w:ilvl="1">
      <w:start w:val="1"/>
      <w:numFmt w:val="decimal"/>
      <w:lvlRestart w:val="0"/>
      <w:lvlText w:val="13.%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C193730"/>
    <w:multiLevelType w:val="hybridMultilevel"/>
    <w:tmpl w:val="CE2039A8"/>
    <w:lvl w:ilvl="0" w:tplc="9F72759E">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2"/>
  </w:num>
  <w:num w:numId="17">
    <w:abstractNumId w:val="39"/>
  </w:num>
  <w:num w:numId="18">
    <w:abstractNumId w:val="23"/>
  </w:num>
  <w:num w:numId="19">
    <w:abstractNumId w:val="30"/>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9"/>
  </w:num>
  <w:num w:numId="23">
    <w:abstractNumId w:val="18"/>
  </w:num>
  <w:num w:numId="24">
    <w:abstractNumId w:val="31"/>
  </w:num>
  <w:num w:numId="25">
    <w:abstractNumId w:val="24"/>
  </w:num>
  <w:num w:numId="26">
    <w:abstractNumId w:val="28"/>
  </w:num>
  <w:num w:numId="27">
    <w:abstractNumId w:val="9"/>
  </w:num>
  <w:num w:numId="28">
    <w:abstractNumId w:val="20"/>
  </w:num>
  <w:num w:numId="29">
    <w:abstractNumId w:val="17"/>
  </w:num>
  <w:num w:numId="30">
    <w:abstractNumId w:val="8"/>
  </w:num>
  <w:num w:numId="31">
    <w:abstractNumId w:val="25"/>
  </w:num>
  <w:num w:numId="32">
    <w:abstractNumId w:val="40"/>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16"/>
  </w:num>
  <w:num w:numId="36">
    <w:abstractNumId w:val="16"/>
  </w:num>
  <w:num w:numId="37">
    <w:abstractNumId w:val="35"/>
  </w:num>
  <w:num w:numId="38">
    <w:abstractNumId w:val="26"/>
  </w:num>
  <w:num w:numId="39">
    <w:abstractNumId w:val="3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33"/>
  </w:num>
  <w:num w:numId="4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61"/>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67F5"/>
    <w:rsid w:val="00027236"/>
    <w:rsid w:val="00037AB6"/>
    <w:rsid w:val="00046AD6"/>
    <w:rsid w:val="00060650"/>
    <w:rsid w:val="00061C31"/>
    <w:rsid w:val="00065E51"/>
    <w:rsid w:val="00070108"/>
    <w:rsid w:val="00072F7B"/>
    <w:rsid w:val="00074E18"/>
    <w:rsid w:val="0007644A"/>
    <w:rsid w:val="00077C08"/>
    <w:rsid w:val="00077FC8"/>
    <w:rsid w:val="00082B87"/>
    <w:rsid w:val="0009390F"/>
    <w:rsid w:val="00096C32"/>
    <w:rsid w:val="00097881"/>
    <w:rsid w:val="000978EB"/>
    <w:rsid w:val="00097F0E"/>
    <w:rsid w:val="000A043B"/>
    <w:rsid w:val="000A4830"/>
    <w:rsid w:val="000A4BD1"/>
    <w:rsid w:val="000A54C2"/>
    <w:rsid w:val="000B04A2"/>
    <w:rsid w:val="000B06F5"/>
    <w:rsid w:val="000B0978"/>
    <w:rsid w:val="000B6D0C"/>
    <w:rsid w:val="000B717E"/>
    <w:rsid w:val="000B7A5F"/>
    <w:rsid w:val="000C11A6"/>
    <w:rsid w:val="000C255D"/>
    <w:rsid w:val="000D4CFC"/>
    <w:rsid w:val="000D7B4D"/>
    <w:rsid w:val="000E678B"/>
    <w:rsid w:val="000E6835"/>
    <w:rsid w:val="000E6E89"/>
    <w:rsid w:val="000E7DEF"/>
    <w:rsid w:val="000F224F"/>
    <w:rsid w:val="000F4AEC"/>
    <w:rsid w:val="000F6ED3"/>
    <w:rsid w:val="000F7BD1"/>
    <w:rsid w:val="00103830"/>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6523"/>
    <w:rsid w:val="00156826"/>
    <w:rsid w:val="0016116B"/>
    <w:rsid w:val="0017187B"/>
    <w:rsid w:val="00185F42"/>
    <w:rsid w:val="0019019B"/>
    <w:rsid w:val="00195288"/>
    <w:rsid w:val="001A35DE"/>
    <w:rsid w:val="001B4260"/>
    <w:rsid w:val="001C1A53"/>
    <w:rsid w:val="001D337C"/>
    <w:rsid w:val="001D48EB"/>
    <w:rsid w:val="001F09D0"/>
    <w:rsid w:val="001F13DF"/>
    <w:rsid w:val="001F2D31"/>
    <w:rsid w:val="001F4C5F"/>
    <w:rsid w:val="001F5663"/>
    <w:rsid w:val="002018D0"/>
    <w:rsid w:val="00206523"/>
    <w:rsid w:val="00213A69"/>
    <w:rsid w:val="00215361"/>
    <w:rsid w:val="00215C57"/>
    <w:rsid w:val="0021760B"/>
    <w:rsid w:val="00232774"/>
    <w:rsid w:val="002419F9"/>
    <w:rsid w:val="00245A03"/>
    <w:rsid w:val="00246F5D"/>
    <w:rsid w:val="00247D59"/>
    <w:rsid w:val="0025157C"/>
    <w:rsid w:val="002543EA"/>
    <w:rsid w:val="0025540D"/>
    <w:rsid w:val="002565D6"/>
    <w:rsid w:val="00270D48"/>
    <w:rsid w:val="00281D65"/>
    <w:rsid w:val="0028613C"/>
    <w:rsid w:val="002904E1"/>
    <w:rsid w:val="0029599C"/>
    <w:rsid w:val="002969BA"/>
    <w:rsid w:val="00297EE1"/>
    <w:rsid w:val="002A366C"/>
    <w:rsid w:val="002A5CC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6977"/>
    <w:rsid w:val="00365577"/>
    <w:rsid w:val="003679DC"/>
    <w:rsid w:val="00367AA0"/>
    <w:rsid w:val="003703E5"/>
    <w:rsid w:val="00371EB5"/>
    <w:rsid w:val="0037462F"/>
    <w:rsid w:val="00384542"/>
    <w:rsid w:val="0038739B"/>
    <w:rsid w:val="003875C8"/>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412D4A"/>
    <w:rsid w:val="00425D2C"/>
    <w:rsid w:val="004335B8"/>
    <w:rsid w:val="00435FB1"/>
    <w:rsid w:val="0044065A"/>
    <w:rsid w:val="004517EA"/>
    <w:rsid w:val="004558D4"/>
    <w:rsid w:val="004563E9"/>
    <w:rsid w:val="00486011"/>
    <w:rsid w:val="0049639E"/>
    <w:rsid w:val="00496ED6"/>
    <w:rsid w:val="004A4638"/>
    <w:rsid w:val="004B0178"/>
    <w:rsid w:val="004B5275"/>
    <w:rsid w:val="004C0555"/>
    <w:rsid w:val="004C28A2"/>
    <w:rsid w:val="004C3201"/>
    <w:rsid w:val="004D3CBC"/>
    <w:rsid w:val="004E1697"/>
    <w:rsid w:val="004E3912"/>
    <w:rsid w:val="004E5AEE"/>
    <w:rsid w:val="004F1A7A"/>
    <w:rsid w:val="004F1B6A"/>
    <w:rsid w:val="004F2836"/>
    <w:rsid w:val="004F2BFF"/>
    <w:rsid w:val="005005E9"/>
    <w:rsid w:val="005007C1"/>
    <w:rsid w:val="00503738"/>
    <w:rsid w:val="005052B7"/>
    <w:rsid w:val="00505EE0"/>
    <w:rsid w:val="00506547"/>
    <w:rsid w:val="00507936"/>
    <w:rsid w:val="00515340"/>
    <w:rsid w:val="0051797D"/>
    <w:rsid w:val="005229BF"/>
    <w:rsid w:val="00523F40"/>
    <w:rsid w:val="00527D17"/>
    <w:rsid w:val="00527D60"/>
    <w:rsid w:val="00530BD4"/>
    <w:rsid w:val="00533818"/>
    <w:rsid w:val="00536785"/>
    <w:rsid w:val="00545BE9"/>
    <w:rsid w:val="00547229"/>
    <w:rsid w:val="00551CC4"/>
    <w:rsid w:val="00565613"/>
    <w:rsid w:val="005746CE"/>
    <w:rsid w:val="0058750A"/>
    <w:rsid w:val="00591739"/>
    <w:rsid w:val="005A15A8"/>
    <w:rsid w:val="005A20E2"/>
    <w:rsid w:val="005A3D98"/>
    <w:rsid w:val="005B3DA2"/>
    <w:rsid w:val="005B5570"/>
    <w:rsid w:val="005B567A"/>
    <w:rsid w:val="005B6820"/>
    <w:rsid w:val="005C113F"/>
    <w:rsid w:val="005C1B65"/>
    <w:rsid w:val="005C26B3"/>
    <w:rsid w:val="005C477F"/>
    <w:rsid w:val="005C6CDD"/>
    <w:rsid w:val="005D3DF3"/>
    <w:rsid w:val="005E0A7F"/>
    <w:rsid w:val="005E50B1"/>
    <w:rsid w:val="005E56EC"/>
    <w:rsid w:val="005F142A"/>
    <w:rsid w:val="0061011C"/>
    <w:rsid w:val="00610C27"/>
    <w:rsid w:val="00622DE1"/>
    <w:rsid w:val="00630210"/>
    <w:rsid w:val="00637607"/>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44E"/>
    <w:rsid w:val="006834EB"/>
    <w:rsid w:val="00683B5A"/>
    <w:rsid w:val="0068471B"/>
    <w:rsid w:val="0069369A"/>
    <w:rsid w:val="006946BF"/>
    <w:rsid w:val="006A05D2"/>
    <w:rsid w:val="006A164A"/>
    <w:rsid w:val="006C3F72"/>
    <w:rsid w:val="006C6A84"/>
    <w:rsid w:val="006D5E96"/>
    <w:rsid w:val="006E2BC3"/>
    <w:rsid w:val="006F040D"/>
    <w:rsid w:val="006F4A1F"/>
    <w:rsid w:val="006F508A"/>
    <w:rsid w:val="006F5483"/>
    <w:rsid w:val="006F59D7"/>
    <w:rsid w:val="00701CE7"/>
    <w:rsid w:val="00702A2C"/>
    <w:rsid w:val="00705D93"/>
    <w:rsid w:val="00711CC1"/>
    <w:rsid w:val="00714A74"/>
    <w:rsid w:val="00722B0C"/>
    <w:rsid w:val="00724817"/>
    <w:rsid w:val="00727903"/>
    <w:rsid w:val="00735DC1"/>
    <w:rsid w:val="0074268B"/>
    <w:rsid w:val="007430AF"/>
    <w:rsid w:val="00747772"/>
    <w:rsid w:val="00762D5D"/>
    <w:rsid w:val="0076640D"/>
    <w:rsid w:val="00770C3F"/>
    <w:rsid w:val="00773DF1"/>
    <w:rsid w:val="0078505C"/>
    <w:rsid w:val="007869B7"/>
    <w:rsid w:val="007950FD"/>
    <w:rsid w:val="00795524"/>
    <w:rsid w:val="007A4786"/>
    <w:rsid w:val="007A73B8"/>
    <w:rsid w:val="007A7B3F"/>
    <w:rsid w:val="007B53E5"/>
    <w:rsid w:val="007B7EFD"/>
    <w:rsid w:val="007C1572"/>
    <w:rsid w:val="007C57BD"/>
    <w:rsid w:val="007D0AF7"/>
    <w:rsid w:val="007D2790"/>
    <w:rsid w:val="007E0409"/>
    <w:rsid w:val="007F2C96"/>
    <w:rsid w:val="007F32D8"/>
    <w:rsid w:val="007F4D8D"/>
    <w:rsid w:val="007F5C2B"/>
    <w:rsid w:val="007F648C"/>
    <w:rsid w:val="00806EF9"/>
    <w:rsid w:val="00817D71"/>
    <w:rsid w:val="00830556"/>
    <w:rsid w:val="00831549"/>
    <w:rsid w:val="00835B20"/>
    <w:rsid w:val="008438B0"/>
    <w:rsid w:val="00843D45"/>
    <w:rsid w:val="008455A5"/>
    <w:rsid w:val="00851629"/>
    <w:rsid w:val="00852D56"/>
    <w:rsid w:val="008559E8"/>
    <w:rsid w:val="00860AD6"/>
    <w:rsid w:val="0086197C"/>
    <w:rsid w:val="00864AA1"/>
    <w:rsid w:val="00870C1D"/>
    <w:rsid w:val="00871103"/>
    <w:rsid w:val="00882C71"/>
    <w:rsid w:val="008847E7"/>
    <w:rsid w:val="008866A9"/>
    <w:rsid w:val="008911A7"/>
    <w:rsid w:val="00891D39"/>
    <w:rsid w:val="008939F4"/>
    <w:rsid w:val="008A1BC0"/>
    <w:rsid w:val="008A23A6"/>
    <w:rsid w:val="008A6FDE"/>
    <w:rsid w:val="008B13BE"/>
    <w:rsid w:val="008B3F2A"/>
    <w:rsid w:val="008B497A"/>
    <w:rsid w:val="008B4D20"/>
    <w:rsid w:val="008B543A"/>
    <w:rsid w:val="008C2348"/>
    <w:rsid w:val="008C7C61"/>
    <w:rsid w:val="008D1549"/>
    <w:rsid w:val="008D1D1F"/>
    <w:rsid w:val="008E3D54"/>
    <w:rsid w:val="008E47CF"/>
    <w:rsid w:val="008E6B86"/>
    <w:rsid w:val="008F211F"/>
    <w:rsid w:val="008F454A"/>
    <w:rsid w:val="008F46D3"/>
    <w:rsid w:val="008F7631"/>
    <w:rsid w:val="0090230A"/>
    <w:rsid w:val="0090617B"/>
    <w:rsid w:val="00906F45"/>
    <w:rsid w:val="0091234C"/>
    <w:rsid w:val="0091629E"/>
    <w:rsid w:val="00920C61"/>
    <w:rsid w:val="009229FA"/>
    <w:rsid w:val="00924FDB"/>
    <w:rsid w:val="009274EB"/>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193B"/>
    <w:rsid w:val="009D64BC"/>
    <w:rsid w:val="009D6879"/>
    <w:rsid w:val="009E26C3"/>
    <w:rsid w:val="009E2DB4"/>
    <w:rsid w:val="009E36C2"/>
    <w:rsid w:val="009E6088"/>
    <w:rsid w:val="009F547A"/>
    <w:rsid w:val="00A017B1"/>
    <w:rsid w:val="00A025AC"/>
    <w:rsid w:val="00A041DE"/>
    <w:rsid w:val="00A05141"/>
    <w:rsid w:val="00A07442"/>
    <w:rsid w:val="00A07B55"/>
    <w:rsid w:val="00A13168"/>
    <w:rsid w:val="00A21C45"/>
    <w:rsid w:val="00A21CDC"/>
    <w:rsid w:val="00A22CF1"/>
    <w:rsid w:val="00A257A7"/>
    <w:rsid w:val="00A329E7"/>
    <w:rsid w:val="00A3734F"/>
    <w:rsid w:val="00A40008"/>
    <w:rsid w:val="00A43183"/>
    <w:rsid w:val="00A444A6"/>
    <w:rsid w:val="00A479E6"/>
    <w:rsid w:val="00A47F6D"/>
    <w:rsid w:val="00A5100E"/>
    <w:rsid w:val="00A51C2E"/>
    <w:rsid w:val="00A53178"/>
    <w:rsid w:val="00A576DA"/>
    <w:rsid w:val="00A61A43"/>
    <w:rsid w:val="00A80818"/>
    <w:rsid w:val="00A82D84"/>
    <w:rsid w:val="00AA02D9"/>
    <w:rsid w:val="00AA290C"/>
    <w:rsid w:val="00AB1689"/>
    <w:rsid w:val="00AB725D"/>
    <w:rsid w:val="00AC4C65"/>
    <w:rsid w:val="00AC4FA8"/>
    <w:rsid w:val="00AC6FBA"/>
    <w:rsid w:val="00AD0038"/>
    <w:rsid w:val="00AE2C60"/>
    <w:rsid w:val="00AE3A9F"/>
    <w:rsid w:val="00AE456A"/>
    <w:rsid w:val="00AF04C3"/>
    <w:rsid w:val="00B04D63"/>
    <w:rsid w:val="00B06881"/>
    <w:rsid w:val="00B10167"/>
    <w:rsid w:val="00B12722"/>
    <w:rsid w:val="00B16843"/>
    <w:rsid w:val="00B169F5"/>
    <w:rsid w:val="00B20CB3"/>
    <w:rsid w:val="00B30E33"/>
    <w:rsid w:val="00B331FC"/>
    <w:rsid w:val="00B33B6A"/>
    <w:rsid w:val="00B37259"/>
    <w:rsid w:val="00B43967"/>
    <w:rsid w:val="00B511A4"/>
    <w:rsid w:val="00B511AC"/>
    <w:rsid w:val="00B51BE6"/>
    <w:rsid w:val="00B51EB5"/>
    <w:rsid w:val="00B57DB3"/>
    <w:rsid w:val="00B62BCB"/>
    <w:rsid w:val="00B64241"/>
    <w:rsid w:val="00B64FD2"/>
    <w:rsid w:val="00B67CA9"/>
    <w:rsid w:val="00B71A85"/>
    <w:rsid w:val="00B75ECF"/>
    <w:rsid w:val="00BA6C89"/>
    <w:rsid w:val="00BA712F"/>
    <w:rsid w:val="00BB0AA2"/>
    <w:rsid w:val="00BB467C"/>
    <w:rsid w:val="00BD43EF"/>
    <w:rsid w:val="00BD6B51"/>
    <w:rsid w:val="00BE2EA9"/>
    <w:rsid w:val="00C036B4"/>
    <w:rsid w:val="00C143F5"/>
    <w:rsid w:val="00C26351"/>
    <w:rsid w:val="00C316B2"/>
    <w:rsid w:val="00C3687C"/>
    <w:rsid w:val="00C50E94"/>
    <w:rsid w:val="00C516BA"/>
    <w:rsid w:val="00C56BB7"/>
    <w:rsid w:val="00C603AD"/>
    <w:rsid w:val="00C656F2"/>
    <w:rsid w:val="00C7181C"/>
    <w:rsid w:val="00C74030"/>
    <w:rsid w:val="00C754E1"/>
    <w:rsid w:val="00C87B51"/>
    <w:rsid w:val="00C915BB"/>
    <w:rsid w:val="00C91A44"/>
    <w:rsid w:val="00C94181"/>
    <w:rsid w:val="00C9452E"/>
    <w:rsid w:val="00CA345E"/>
    <w:rsid w:val="00CB254A"/>
    <w:rsid w:val="00CB322E"/>
    <w:rsid w:val="00CB432C"/>
    <w:rsid w:val="00CB5648"/>
    <w:rsid w:val="00CB792D"/>
    <w:rsid w:val="00CB7B9C"/>
    <w:rsid w:val="00CC0B80"/>
    <w:rsid w:val="00CC409E"/>
    <w:rsid w:val="00CC4938"/>
    <w:rsid w:val="00CE7734"/>
    <w:rsid w:val="00CF1238"/>
    <w:rsid w:val="00CF380D"/>
    <w:rsid w:val="00CF6F37"/>
    <w:rsid w:val="00CF7E94"/>
    <w:rsid w:val="00D043F8"/>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2CAC"/>
    <w:rsid w:val="00D73363"/>
    <w:rsid w:val="00D734E8"/>
    <w:rsid w:val="00D746E6"/>
    <w:rsid w:val="00D76114"/>
    <w:rsid w:val="00D764B4"/>
    <w:rsid w:val="00D854E0"/>
    <w:rsid w:val="00D8703B"/>
    <w:rsid w:val="00D91240"/>
    <w:rsid w:val="00D91738"/>
    <w:rsid w:val="00D92EC4"/>
    <w:rsid w:val="00D93186"/>
    <w:rsid w:val="00D9368A"/>
    <w:rsid w:val="00DA106F"/>
    <w:rsid w:val="00DA6473"/>
    <w:rsid w:val="00DB18AC"/>
    <w:rsid w:val="00DB2FB5"/>
    <w:rsid w:val="00DB76F6"/>
    <w:rsid w:val="00DC2B2E"/>
    <w:rsid w:val="00DC3915"/>
    <w:rsid w:val="00DD0A4B"/>
    <w:rsid w:val="00DD6741"/>
    <w:rsid w:val="00DD68C7"/>
    <w:rsid w:val="00DF0954"/>
    <w:rsid w:val="00DF366D"/>
    <w:rsid w:val="00DF70B5"/>
    <w:rsid w:val="00E00714"/>
    <w:rsid w:val="00E0275B"/>
    <w:rsid w:val="00E07212"/>
    <w:rsid w:val="00E137F5"/>
    <w:rsid w:val="00E168B6"/>
    <w:rsid w:val="00E213FC"/>
    <w:rsid w:val="00E308C3"/>
    <w:rsid w:val="00E320B8"/>
    <w:rsid w:val="00E33B3F"/>
    <w:rsid w:val="00E345E4"/>
    <w:rsid w:val="00E4465F"/>
    <w:rsid w:val="00E54AE8"/>
    <w:rsid w:val="00E61CD4"/>
    <w:rsid w:val="00E67CBB"/>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1F43"/>
    <w:rsid w:val="00F241F4"/>
    <w:rsid w:val="00F246CB"/>
    <w:rsid w:val="00F25EC8"/>
    <w:rsid w:val="00F26626"/>
    <w:rsid w:val="00F3223D"/>
    <w:rsid w:val="00F33E39"/>
    <w:rsid w:val="00F346AC"/>
    <w:rsid w:val="00F36265"/>
    <w:rsid w:val="00F434FD"/>
    <w:rsid w:val="00F4437B"/>
    <w:rsid w:val="00F51ED3"/>
    <w:rsid w:val="00F60D40"/>
    <w:rsid w:val="00F637B3"/>
    <w:rsid w:val="00F63F52"/>
    <w:rsid w:val="00F7077E"/>
    <w:rsid w:val="00F72A35"/>
    <w:rsid w:val="00F75F7D"/>
    <w:rsid w:val="00F81BF7"/>
    <w:rsid w:val="00F8230C"/>
    <w:rsid w:val="00F865B0"/>
    <w:rsid w:val="00FA5224"/>
    <w:rsid w:val="00FB51C9"/>
    <w:rsid w:val="00FB6F68"/>
    <w:rsid w:val="00FB7B68"/>
    <w:rsid w:val="00FC1583"/>
    <w:rsid w:val="00FD0230"/>
    <w:rsid w:val="00FD0B71"/>
    <w:rsid w:val="00FD442F"/>
    <w:rsid w:val="00FD699A"/>
    <w:rsid w:val="00FD72F1"/>
    <w:rsid w:val="00FD75B8"/>
    <w:rsid w:val="00FE167B"/>
    <w:rsid w:val="00FF1668"/>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6F75F6D"/>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 w:type="paragraph" w:customStyle="1" w:styleId="CM1">
    <w:name w:val="CM1"/>
    <w:basedOn w:val="Normln"/>
    <w:next w:val="Normln"/>
    <w:uiPriority w:val="99"/>
    <w:rsid w:val="00B511A4"/>
    <w:pPr>
      <w:suppressAutoHyphens w:val="0"/>
      <w:autoSpaceDE w:val="0"/>
      <w:autoSpaceDN w:val="0"/>
      <w:adjustRightInd w:val="0"/>
    </w:pPr>
    <w:rPr>
      <w:rFonts w:eastAsia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9</Pages>
  <Words>3331</Words>
  <Characters>19656</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44</cp:revision>
  <cp:lastPrinted>2019-03-19T09:54:00Z</cp:lastPrinted>
  <dcterms:created xsi:type="dcterms:W3CDTF">2020-02-17T16:15:00Z</dcterms:created>
  <dcterms:modified xsi:type="dcterms:W3CDTF">2023-03-17T11:33:00Z</dcterms:modified>
</cp:coreProperties>
</file>